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678"/>
      </w:tblGrid>
      <w:tr w:rsidR="008C73BE" w14:paraId="5842044F" w14:textId="77777777" w:rsidTr="00655E6B">
        <w:tc>
          <w:tcPr>
            <w:tcW w:w="4786" w:type="dxa"/>
          </w:tcPr>
          <w:p w14:paraId="7B47816B" w14:textId="77777777" w:rsidR="008C73BE" w:rsidRDefault="008C73BE">
            <w:pPr>
              <w:autoSpaceDE w:val="0"/>
              <w:jc w:val="center"/>
              <w:rPr>
                <w:rFonts w:ascii="Calibri" w:eastAsia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C922983" w14:textId="77777777" w:rsidR="00655E6B" w:rsidRDefault="008C73BE" w:rsidP="00655E6B">
            <w:pPr>
              <w:autoSpaceDE w:val="0"/>
              <w:spacing w:line="240" w:lineRule="exact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Утвержден</w:t>
            </w:r>
          </w:p>
          <w:p w14:paraId="013CD6DE" w14:textId="1080C5F8" w:rsidR="008C73BE" w:rsidRDefault="008C73BE" w:rsidP="00655E6B">
            <w:pPr>
              <w:autoSpaceDE w:val="0"/>
              <w:spacing w:line="240" w:lineRule="exact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постановлением администрации Грачевского муниципального округа Ставропольского края </w:t>
            </w:r>
          </w:p>
          <w:p w14:paraId="0A9F9FE8" w14:textId="0DAA4784" w:rsidR="008E0E79" w:rsidRPr="0061659C" w:rsidRDefault="008E0E79" w:rsidP="008E0E79">
            <w:pPr>
              <w:autoSpaceDE w:val="0"/>
              <w:spacing w:line="240" w:lineRule="exact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от 22 ноября 2023 г. № 10</w:t>
            </w:r>
            <w:r>
              <w:rPr>
                <w:rFonts w:eastAsia="Calibri"/>
                <w:color w:val="000000"/>
                <w:sz w:val="28"/>
                <w:szCs w:val="28"/>
              </w:rPr>
              <w:t>30</w:t>
            </w:r>
          </w:p>
          <w:p w14:paraId="59D840FD" w14:textId="77777777" w:rsidR="008C73BE" w:rsidRDefault="008C73BE" w:rsidP="00655E6B">
            <w:pPr>
              <w:autoSpaceDE w:val="0"/>
              <w:spacing w:line="240" w:lineRule="exact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14:paraId="63110685" w14:textId="77777777" w:rsidR="002F4AE4" w:rsidRPr="002F4AE4" w:rsidRDefault="002F4AE4" w:rsidP="00001020">
      <w:pPr>
        <w:pStyle w:val="24"/>
        <w:shd w:val="clear" w:color="auto" w:fill="auto"/>
        <w:spacing w:before="0" w:after="0" w:line="240" w:lineRule="auto"/>
        <w:ind w:firstLine="0"/>
        <w:rPr>
          <w:color w:val="000000"/>
          <w:sz w:val="28"/>
          <w:szCs w:val="28"/>
          <w:lang w:bidi="ru-RU"/>
        </w:rPr>
      </w:pPr>
    </w:p>
    <w:p w14:paraId="6579DE9F" w14:textId="77777777" w:rsidR="00655E6B" w:rsidRDefault="00655E6B" w:rsidP="00764914">
      <w:pPr>
        <w:pStyle w:val="24"/>
        <w:shd w:val="clear" w:color="auto" w:fill="auto"/>
        <w:spacing w:before="0" w:after="0" w:line="240" w:lineRule="auto"/>
        <w:ind w:firstLine="0"/>
        <w:jc w:val="center"/>
        <w:rPr>
          <w:color w:val="000000"/>
          <w:sz w:val="28"/>
          <w:szCs w:val="28"/>
          <w:lang w:bidi="ru-RU"/>
        </w:rPr>
      </w:pPr>
    </w:p>
    <w:p w14:paraId="1F33F675" w14:textId="3737746A" w:rsidR="002D23EC" w:rsidRDefault="00764914" w:rsidP="00764914">
      <w:pPr>
        <w:pStyle w:val="24"/>
        <w:shd w:val="clear" w:color="auto" w:fill="auto"/>
        <w:spacing w:before="0" w:after="0" w:line="240" w:lineRule="auto"/>
        <w:ind w:firstLine="0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АДМИНИСТРАТИВНЫЙ РЕГЛАМЕНТ</w:t>
      </w:r>
    </w:p>
    <w:p w14:paraId="1F8C06E3" w14:textId="77777777" w:rsidR="00234148" w:rsidRDefault="00234148" w:rsidP="00764914">
      <w:pPr>
        <w:pStyle w:val="24"/>
        <w:shd w:val="clear" w:color="auto" w:fill="auto"/>
        <w:spacing w:before="0" w:after="0" w:line="240" w:lineRule="auto"/>
        <w:ind w:firstLine="0"/>
        <w:jc w:val="center"/>
        <w:rPr>
          <w:color w:val="000000"/>
          <w:sz w:val="28"/>
          <w:szCs w:val="28"/>
          <w:lang w:bidi="ru-RU"/>
        </w:rPr>
      </w:pPr>
    </w:p>
    <w:p w14:paraId="5B4E01D7" w14:textId="77777777" w:rsidR="00764914" w:rsidRDefault="00764914" w:rsidP="00154289">
      <w:pPr>
        <w:pStyle w:val="24"/>
        <w:shd w:val="clear" w:color="auto" w:fill="auto"/>
        <w:spacing w:before="0" w:after="0"/>
        <w:ind w:firstLine="0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предоставления </w:t>
      </w:r>
      <w:r w:rsidR="00AB5C6B">
        <w:rPr>
          <w:rFonts w:eastAsia="Times New Roman CYR" w:cs="Times New Roman CYR"/>
          <w:sz w:val="28"/>
          <w:szCs w:val="28"/>
        </w:rPr>
        <w:t>Управлением</w:t>
      </w:r>
      <w:r>
        <w:rPr>
          <w:rFonts w:eastAsia="Times New Roman CYR" w:cs="Times New Roman CYR"/>
          <w:sz w:val="28"/>
          <w:szCs w:val="28"/>
        </w:rPr>
        <w:t xml:space="preserve"> образования </w:t>
      </w:r>
      <w:bookmarkStart w:id="0" w:name="_Hlk143781551"/>
      <w:r>
        <w:rPr>
          <w:rFonts w:eastAsia="Times New Roman CYR" w:cs="Times New Roman CYR"/>
          <w:sz w:val="28"/>
          <w:szCs w:val="28"/>
        </w:rPr>
        <w:t xml:space="preserve">администрации Грачевского муниципального </w:t>
      </w:r>
      <w:r w:rsidR="000B459E">
        <w:rPr>
          <w:rFonts w:eastAsia="Times New Roman CYR" w:cs="Times New Roman CYR"/>
          <w:sz w:val="28"/>
          <w:szCs w:val="28"/>
        </w:rPr>
        <w:t>округа</w:t>
      </w:r>
      <w:r>
        <w:rPr>
          <w:rFonts w:eastAsia="Times New Roman CYR" w:cs="Times New Roman CYR"/>
          <w:sz w:val="28"/>
          <w:szCs w:val="28"/>
        </w:rPr>
        <w:t xml:space="preserve"> Ставропольского края</w:t>
      </w:r>
      <w:bookmarkEnd w:id="0"/>
      <w:r>
        <w:rPr>
          <w:rFonts w:eastAsia="Times New Roman CYR" w:cs="Times New Roman CYR"/>
          <w:sz w:val="28"/>
          <w:szCs w:val="28"/>
        </w:rPr>
        <w:t xml:space="preserve"> муниципальной услуги </w:t>
      </w:r>
      <w:r>
        <w:rPr>
          <w:color w:val="000000"/>
          <w:sz w:val="28"/>
          <w:szCs w:val="28"/>
          <w:lang w:bidi="ru-RU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14:paraId="5AA98B31" w14:textId="77777777" w:rsidR="00764914" w:rsidRDefault="00764914" w:rsidP="00764914">
      <w:pPr>
        <w:pStyle w:val="24"/>
        <w:shd w:val="clear" w:color="auto" w:fill="auto"/>
        <w:spacing w:before="0" w:after="0"/>
        <w:ind w:firstLine="0"/>
        <w:jc w:val="center"/>
        <w:rPr>
          <w:color w:val="000000"/>
          <w:sz w:val="28"/>
          <w:szCs w:val="28"/>
          <w:lang w:bidi="ru-RU"/>
        </w:rPr>
      </w:pPr>
    </w:p>
    <w:p w14:paraId="354DBAD5" w14:textId="6319F64E" w:rsidR="00764914" w:rsidRDefault="00955CAD" w:rsidP="00955CAD">
      <w:pPr>
        <w:pStyle w:val="24"/>
        <w:shd w:val="clear" w:color="auto" w:fill="auto"/>
        <w:tabs>
          <w:tab w:val="left" w:pos="3799"/>
        </w:tabs>
        <w:spacing w:before="0" w:after="0" w:line="240" w:lineRule="auto"/>
        <w:ind w:left="1080"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val="en-US" w:bidi="ru-RU"/>
        </w:rPr>
        <w:t>I</w:t>
      </w:r>
      <w:r>
        <w:rPr>
          <w:color w:val="000000"/>
          <w:sz w:val="28"/>
          <w:szCs w:val="28"/>
          <w:lang w:bidi="ru-RU"/>
        </w:rPr>
        <w:t>.</w:t>
      </w:r>
      <w:r w:rsidRPr="00955CAD">
        <w:rPr>
          <w:color w:val="000000"/>
          <w:sz w:val="28"/>
          <w:szCs w:val="28"/>
          <w:lang w:bidi="ru-RU"/>
        </w:rPr>
        <w:t xml:space="preserve">  </w:t>
      </w:r>
      <w:r w:rsidR="00764914">
        <w:rPr>
          <w:color w:val="000000"/>
          <w:sz w:val="28"/>
          <w:szCs w:val="28"/>
          <w:lang w:bidi="ru-RU"/>
        </w:rPr>
        <w:t>Общие положения</w:t>
      </w:r>
      <w:r w:rsidR="00CC04F2">
        <w:rPr>
          <w:color w:val="000000"/>
          <w:sz w:val="28"/>
          <w:szCs w:val="28"/>
          <w:lang w:bidi="ru-RU"/>
        </w:rPr>
        <w:t>.</w:t>
      </w:r>
    </w:p>
    <w:p w14:paraId="020543AA" w14:textId="77777777" w:rsidR="00764914" w:rsidRDefault="00764914" w:rsidP="00764914">
      <w:pPr>
        <w:pStyle w:val="24"/>
        <w:shd w:val="clear" w:color="auto" w:fill="auto"/>
        <w:tabs>
          <w:tab w:val="left" w:pos="3799"/>
        </w:tabs>
        <w:spacing w:before="0" w:after="0" w:line="240" w:lineRule="auto"/>
        <w:ind w:left="3520" w:firstLine="0"/>
        <w:rPr>
          <w:sz w:val="28"/>
          <w:szCs w:val="28"/>
        </w:rPr>
      </w:pPr>
    </w:p>
    <w:p w14:paraId="5568E88D" w14:textId="77777777" w:rsidR="0036239C" w:rsidRPr="00CC04F2" w:rsidRDefault="00764914" w:rsidP="0057593A">
      <w:pPr>
        <w:pStyle w:val="24"/>
        <w:shd w:val="clear" w:color="auto" w:fill="auto"/>
        <w:spacing w:before="0" w:after="0" w:line="240" w:lineRule="auto"/>
        <w:ind w:firstLine="851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1.1. </w:t>
      </w:r>
      <w:r w:rsidR="0036239C">
        <w:rPr>
          <w:color w:val="000000"/>
          <w:sz w:val="28"/>
          <w:szCs w:val="28"/>
          <w:lang w:bidi="ru-RU"/>
        </w:rPr>
        <w:t>Предмет регулирования административного регламента.</w:t>
      </w:r>
    </w:p>
    <w:p w14:paraId="05BBDAB9" w14:textId="3F81125E" w:rsidR="00234148" w:rsidRDefault="00764914" w:rsidP="0057593A">
      <w:pPr>
        <w:pStyle w:val="24"/>
        <w:shd w:val="clear" w:color="auto" w:fill="auto"/>
        <w:spacing w:before="0" w:after="0" w:line="240" w:lineRule="auto"/>
        <w:ind w:firstLine="851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Административный регламент </w:t>
      </w:r>
      <w:r w:rsidR="002A18E7">
        <w:rPr>
          <w:color w:val="000000"/>
          <w:sz w:val="28"/>
          <w:szCs w:val="28"/>
          <w:lang w:bidi="ru-RU"/>
        </w:rPr>
        <w:t xml:space="preserve">по </w:t>
      </w:r>
      <w:r>
        <w:rPr>
          <w:color w:val="000000"/>
          <w:sz w:val="28"/>
          <w:szCs w:val="28"/>
          <w:lang w:bidi="ru-RU"/>
        </w:rPr>
        <w:t>предоставлени</w:t>
      </w:r>
      <w:r w:rsidR="002A18E7">
        <w:rPr>
          <w:color w:val="000000"/>
          <w:sz w:val="28"/>
          <w:szCs w:val="28"/>
          <w:lang w:bidi="ru-RU"/>
        </w:rPr>
        <w:t xml:space="preserve">ю </w:t>
      </w:r>
      <w:r w:rsidR="00234148" w:rsidRPr="00234148">
        <w:rPr>
          <w:color w:val="000000"/>
          <w:sz w:val="28"/>
          <w:szCs w:val="28"/>
          <w:lang w:bidi="ru-RU"/>
        </w:rPr>
        <w:t xml:space="preserve">Управлением образования администрации Грачевского муниципального округа Ставропольского края </w:t>
      </w:r>
      <w:r w:rsidR="002A18E7">
        <w:rPr>
          <w:color w:val="000000"/>
          <w:sz w:val="28"/>
          <w:szCs w:val="28"/>
          <w:lang w:bidi="ru-RU"/>
        </w:rPr>
        <w:t>муниципальной услуги</w:t>
      </w:r>
      <w:r>
        <w:rPr>
          <w:color w:val="000000"/>
          <w:sz w:val="28"/>
          <w:szCs w:val="28"/>
          <w:lang w:bidi="ru-RU"/>
        </w:rPr>
        <w:t xml:space="preserve"> «Предоставление </w:t>
      </w:r>
      <w:bookmarkStart w:id="1" w:name="_Hlk150440239"/>
      <w:r>
        <w:rPr>
          <w:color w:val="000000"/>
          <w:sz w:val="28"/>
          <w:szCs w:val="28"/>
          <w:lang w:bidi="ru-RU"/>
        </w:rPr>
        <w:t xml:space="preserve">информации о текущей успеваемости учащегося, ведение электронного дневника </w:t>
      </w:r>
      <w:r w:rsidR="00234148">
        <w:rPr>
          <w:color w:val="000000"/>
          <w:sz w:val="28"/>
          <w:szCs w:val="28"/>
          <w:lang w:bidi="ru-RU"/>
        </w:rPr>
        <w:t xml:space="preserve">                       </w:t>
      </w:r>
      <w:r>
        <w:rPr>
          <w:color w:val="000000"/>
          <w:sz w:val="28"/>
          <w:szCs w:val="28"/>
          <w:lang w:bidi="ru-RU"/>
        </w:rPr>
        <w:t>и электронного журнала успеваемости</w:t>
      </w:r>
      <w:bookmarkEnd w:id="1"/>
      <w:r>
        <w:rPr>
          <w:color w:val="000000"/>
          <w:sz w:val="28"/>
          <w:szCs w:val="28"/>
          <w:lang w:bidi="ru-RU"/>
        </w:rPr>
        <w:t>» (далее</w:t>
      </w:r>
      <w:r w:rsidR="002A18E7">
        <w:rPr>
          <w:color w:val="000000"/>
          <w:sz w:val="28"/>
          <w:szCs w:val="28"/>
          <w:lang w:bidi="ru-RU"/>
        </w:rPr>
        <w:t xml:space="preserve"> </w:t>
      </w:r>
      <w:r w:rsidR="00AB5C6B">
        <w:rPr>
          <w:color w:val="000000"/>
          <w:sz w:val="28"/>
          <w:szCs w:val="28"/>
          <w:lang w:bidi="ru-RU"/>
        </w:rPr>
        <w:t xml:space="preserve">– </w:t>
      </w:r>
      <w:r>
        <w:rPr>
          <w:color w:val="000000"/>
          <w:sz w:val="28"/>
          <w:szCs w:val="28"/>
          <w:lang w:bidi="ru-RU"/>
        </w:rPr>
        <w:t>Административный регламент</w:t>
      </w:r>
      <w:r w:rsidR="00234148">
        <w:rPr>
          <w:color w:val="000000"/>
          <w:sz w:val="28"/>
          <w:szCs w:val="28"/>
          <w:lang w:bidi="ru-RU"/>
        </w:rPr>
        <w:t>, Управление образования, муниципальная услуга</w:t>
      </w:r>
      <w:r w:rsidR="002A18E7">
        <w:rPr>
          <w:color w:val="000000"/>
          <w:sz w:val="28"/>
          <w:szCs w:val="28"/>
          <w:lang w:bidi="ru-RU"/>
        </w:rPr>
        <w:t>)</w:t>
      </w:r>
      <w:r>
        <w:rPr>
          <w:color w:val="000000"/>
          <w:sz w:val="28"/>
          <w:szCs w:val="28"/>
          <w:lang w:bidi="ru-RU"/>
        </w:rPr>
        <w:t xml:space="preserve">, </w:t>
      </w:r>
      <w:r w:rsidR="00234148">
        <w:rPr>
          <w:color w:val="000000"/>
          <w:sz w:val="28"/>
          <w:szCs w:val="28"/>
          <w:lang w:bidi="ru-RU"/>
        </w:rPr>
        <w:t xml:space="preserve">устанавливает сроки и последовательность </w:t>
      </w:r>
      <w:r w:rsidR="00234148">
        <w:rPr>
          <w:sz w:val="28"/>
          <w:szCs w:val="28"/>
        </w:rPr>
        <w:t xml:space="preserve">административных процедур                                        и административных действий исполнителя муниципальной услуги, </w:t>
      </w:r>
      <w:r w:rsidR="00234148">
        <w:rPr>
          <w:color w:val="000000"/>
          <w:sz w:val="28"/>
          <w:szCs w:val="28"/>
          <w:lang w:bidi="ru-RU"/>
        </w:rPr>
        <w:t xml:space="preserve">а также порядок их взаимодействия  с заявителями при предоставлении информации о текущей успеваемости учащегося, ведении электронного дневника                      и электронного журнала успеваемости. </w:t>
      </w:r>
    </w:p>
    <w:p w14:paraId="1A686A62" w14:textId="1D73175B" w:rsidR="00764914" w:rsidRDefault="00234148" w:rsidP="0057593A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234148">
        <w:rPr>
          <w:color w:val="000000"/>
          <w:sz w:val="28"/>
          <w:szCs w:val="28"/>
          <w:lang w:bidi="ru-RU"/>
        </w:rPr>
        <w:t xml:space="preserve">Административный регламент разработан в целях повышения качества предоставления и доступности услуги, создания комфортных условий для получателей услуги, в том числе в электронной форме </w:t>
      </w:r>
      <w:r>
        <w:rPr>
          <w:color w:val="000000"/>
          <w:sz w:val="28"/>
          <w:szCs w:val="28"/>
          <w:lang w:bidi="ru-RU"/>
        </w:rPr>
        <w:t xml:space="preserve">                         </w:t>
      </w:r>
      <w:r w:rsidRPr="00234148">
        <w:rPr>
          <w:color w:val="000000"/>
          <w:sz w:val="28"/>
          <w:szCs w:val="28"/>
          <w:lang w:bidi="ru-RU"/>
        </w:rPr>
        <w:t>с использованием федеральной государственной информационной системы "Единый портал государственных и муниципальных услуг (функций)" (www.gosuslugi.ru) и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(www.26gosuslugi.ru) (далее соответственно - Единый портал, региональный портал).</w:t>
      </w:r>
    </w:p>
    <w:p w14:paraId="713EF067" w14:textId="77777777" w:rsidR="00764914" w:rsidRDefault="00764914" w:rsidP="0057593A">
      <w:pPr>
        <w:pStyle w:val="24"/>
        <w:numPr>
          <w:ilvl w:val="1"/>
          <w:numId w:val="11"/>
        </w:numPr>
        <w:shd w:val="clear" w:color="auto" w:fill="auto"/>
        <w:spacing w:before="0" w:after="0" w:line="240" w:lineRule="auto"/>
        <w:ind w:left="0" w:firstLine="851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Круг заявителей</w:t>
      </w:r>
    </w:p>
    <w:p w14:paraId="169999B4" w14:textId="1D1FA896" w:rsidR="00764914" w:rsidRDefault="00764914" w:rsidP="0057593A">
      <w:pPr>
        <w:pStyle w:val="24"/>
        <w:shd w:val="clear" w:color="auto" w:fill="auto"/>
        <w:tabs>
          <w:tab w:val="left" w:pos="0"/>
        </w:tabs>
        <w:spacing w:before="0" w:after="0" w:line="240" w:lineRule="auto"/>
        <w:ind w:firstLine="851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Заявителями на предоставление муниципальной услуги являются:</w:t>
      </w:r>
    </w:p>
    <w:p w14:paraId="1DAA52A7" w14:textId="5E08A5F6" w:rsidR="00764914" w:rsidRDefault="002A18E7" w:rsidP="007473ED">
      <w:pPr>
        <w:pStyle w:val="24"/>
        <w:shd w:val="clear" w:color="auto" w:fill="auto"/>
        <w:tabs>
          <w:tab w:val="left" w:pos="0"/>
        </w:tabs>
        <w:spacing w:before="0" w:after="0" w:line="216" w:lineRule="auto"/>
        <w:ind w:firstLine="851"/>
        <w:rPr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764914">
        <w:rPr>
          <w:color w:val="000000"/>
          <w:sz w:val="28"/>
          <w:szCs w:val="28"/>
          <w:lang w:bidi="ru-RU"/>
        </w:rPr>
        <w:t xml:space="preserve"> граждане Российской Федерации, лица без гражданства </w:t>
      </w:r>
      <w:r w:rsidR="00C568DD">
        <w:rPr>
          <w:color w:val="000000"/>
          <w:sz w:val="28"/>
          <w:szCs w:val="28"/>
          <w:lang w:bidi="ru-RU"/>
        </w:rPr>
        <w:t xml:space="preserve">                             </w:t>
      </w:r>
      <w:r w:rsidR="00764914">
        <w:rPr>
          <w:color w:val="000000"/>
          <w:sz w:val="28"/>
          <w:szCs w:val="28"/>
          <w:lang w:bidi="ru-RU"/>
        </w:rPr>
        <w:t>и иностранные граждане на равных основаниях, если иное не предусмотрено законом или международным договором Российской Федерации:</w:t>
      </w:r>
    </w:p>
    <w:p w14:paraId="2A31965A" w14:textId="72F0C7BB" w:rsidR="00764914" w:rsidRDefault="002A18E7" w:rsidP="007473ED">
      <w:pPr>
        <w:pStyle w:val="24"/>
        <w:shd w:val="clear" w:color="auto" w:fill="auto"/>
        <w:spacing w:before="0" w:after="0" w:line="216" w:lineRule="auto"/>
        <w:ind w:firstLine="851"/>
        <w:rPr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D8302A">
        <w:rPr>
          <w:color w:val="000000"/>
          <w:sz w:val="28"/>
          <w:szCs w:val="28"/>
          <w:lang w:bidi="ru-RU"/>
        </w:rPr>
        <w:t xml:space="preserve">    </w:t>
      </w:r>
      <w:r w:rsidR="007473ED">
        <w:rPr>
          <w:color w:val="000000"/>
          <w:sz w:val="28"/>
          <w:szCs w:val="28"/>
          <w:lang w:bidi="ru-RU"/>
        </w:rPr>
        <w:t xml:space="preserve"> </w:t>
      </w:r>
      <w:r w:rsidR="00764914">
        <w:rPr>
          <w:color w:val="000000"/>
          <w:sz w:val="28"/>
          <w:szCs w:val="28"/>
          <w:lang w:bidi="ru-RU"/>
        </w:rPr>
        <w:t>обучающиеся муниципальных общеобразовательных учреждений;</w:t>
      </w:r>
    </w:p>
    <w:p w14:paraId="4B61D1B0" w14:textId="63F96DA9" w:rsidR="00764914" w:rsidRDefault="002A18E7" w:rsidP="007473ED">
      <w:pPr>
        <w:pStyle w:val="24"/>
        <w:shd w:val="clear" w:color="auto" w:fill="auto"/>
        <w:spacing w:before="0" w:after="0" w:line="216" w:lineRule="auto"/>
        <w:ind w:firstLine="851"/>
        <w:rPr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D8302A">
        <w:rPr>
          <w:sz w:val="28"/>
          <w:szCs w:val="28"/>
        </w:rPr>
        <w:t xml:space="preserve"> </w:t>
      </w:r>
      <w:r w:rsidR="00764914">
        <w:rPr>
          <w:color w:val="000000"/>
          <w:sz w:val="28"/>
          <w:szCs w:val="28"/>
          <w:lang w:bidi="ru-RU"/>
        </w:rPr>
        <w:t>родитель (законный</w:t>
      </w:r>
      <w:r w:rsidR="00D8302A">
        <w:rPr>
          <w:color w:val="000000"/>
          <w:sz w:val="28"/>
          <w:szCs w:val="28"/>
          <w:lang w:bidi="ru-RU"/>
        </w:rPr>
        <w:t xml:space="preserve"> </w:t>
      </w:r>
      <w:r w:rsidR="00764914">
        <w:rPr>
          <w:color w:val="000000"/>
          <w:sz w:val="28"/>
          <w:szCs w:val="28"/>
          <w:lang w:bidi="ru-RU"/>
        </w:rPr>
        <w:t>представитель)</w:t>
      </w:r>
      <w:r w:rsidR="00D8302A">
        <w:rPr>
          <w:color w:val="000000"/>
          <w:sz w:val="28"/>
          <w:szCs w:val="28"/>
          <w:lang w:bidi="ru-RU"/>
        </w:rPr>
        <w:t xml:space="preserve"> </w:t>
      </w:r>
      <w:r w:rsidR="00764914">
        <w:rPr>
          <w:color w:val="000000"/>
          <w:sz w:val="28"/>
          <w:szCs w:val="28"/>
          <w:lang w:bidi="ru-RU"/>
        </w:rPr>
        <w:t xml:space="preserve">несовершеннолетнего, обучающегося по образовательным программам начального общего, </w:t>
      </w:r>
      <w:r w:rsidR="00764914">
        <w:rPr>
          <w:color w:val="000000"/>
          <w:sz w:val="28"/>
          <w:szCs w:val="28"/>
          <w:lang w:bidi="ru-RU"/>
        </w:rPr>
        <w:lastRenderedPageBreak/>
        <w:t>основного общего, среднего общего образования (далее</w:t>
      </w:r>
      <w:r w:rsidR="00AB5C6B">
        <w:rPr>
          <w:color w:val="000000"/>
          <w:sz w:val="28"/>
          <w:szCs w:val="28"/>
          <w:lang w:bidi="ru-RU"/>
        </w:rPr>
        <w:t xml:space="preserve"> – </w:t>
      </w:r>
      <w:r w:rsidR="00764914">
        <w:rPr>
          <w:color w:val="000000"/>
          <w:sz w:val="28"/>
          <w:szCs w:val="28"/>
          <w:lang w:bidi="ru-RU"/>
        </w:rPr>
        <w:t>обучающийся);</w:t>
      </w:r>
    </w:p>
    <w:p w14:paraId="02B6225C" w14:textId="6FAA4F88" w:rsidR="00764914" w:rsidRDefault="002A18E7" w:rsidP="0057593A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764914">
        <w:rPr>
          <w:color w:val="000000"/>
          <w:sz w:val="28"/>
          <w:szCs w:val="28"/>
          <w:lang w:bidi="ru-RU"/>
        </w:rPr>
        <w:t xml:space="preserve"> лицо, действующее от имени родителя (законного представителя) несовершеннолетнего обучающегося, имеющее права в соответствии </w:t>
      </w:r>
      <w:r w:rsidR="00C568DD">
        <w:rPr>
          <w:color w:val="000000"/>
          <w:sz w:val="28"/>
          <w:szCs w:val="28"/>
          <w:lang w:bidi="ru-RU"/>
        </w:rPr>
        <w:t xml:space="preserve">                       </w:t>
      </w:r>
      <w:r w:rsidR="00764914">
        <w:rPr>
          <w:color w:val="000000"/>
          <w:sz w:val="28"/>
          <w:szCs w:val="28"/>
          <w:lang w:bidi="ru-RU"/>
        </w:rPr>
        <w:t>с законодательством Российской Федерации выступать от его имени.</w:t>
      </w:r>
    </w:p>
    <w:p w14:paraId="12B21121" w14:textId="22C08BFF" w:rsidR="002A18E7" w:rsidRDefault="002A18E7" w:rsidP="007473ED">
      <w:pPr>
        <w:pStyle w:val="ac"/>
        <w:spacing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F040F4">
        <w:rPr>
          <w:rFonts w:ascii="Times New Roman" w:hAnsi="Times New Roman"/>
          <w:sz w:val="28"/>
          <w:szCs w:val="28"/>
        </w:rPr>
        <w:t>Требования к порядку информирования о 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0F4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14:paraId="5447D20D" w14:textId="77777777" w:rsidR="002A18E7" w:rsidRPr="006A1FBE" w:rsidRDefault="002A18E7" w:rsidP="007473ED">
      <w:pPr>
        <w:pStyle w:val="formattext"/>
        <w:shd w:val="clear" w:color="auto" w:fill="FFFFFF"/>
        <w:spacing w:before="0" w:beforeAutospacing="0" w:after="0" w:afterAutospacing="0" w:line="216" w:lineRule="auto"/>
        <w:ind w:firstLine="851"/>
        <w:jc w:val="both"/>
        <w:textAlignment w:val="baseline"/>
        <w:rPr>
          <w:spacing w:val="2"/>
          <w:sz w:val="28"/>
          <w:szCs w:val="28"/>
        </w:rPr>
      </w:pPr>
      <w:r w:rsidRPr="006A1FBE">
        <w:rPr>
          <w:spacing w:val="2"/>
          <w:sz w:val="28"/>
          <w:szCs w:val="28"/>
        </w:rPr>
        <w:t>Основными требованиями к информированию заинтересованных лиц являются:</w:t>
      </w:r>
    </w:p>
    <w:p w14:paraId="6252219D" w14:textId="3C4361BC" w:rsidR="002A18E7" w:rsidRPr="006A1FBE" w:rsidRDefault="002A18E7" w:rsidP="007473ED">
      <w:pPr>
        <w:pStyle w:val="formattext"/>
        <w:shd w:val="clear" w:color="auto" w:fill="FFFFFF"/>
        <w:spacing w:before="0" w:beforeAutospacing="0" w:after="0" w:afterAutospacing="0" w:line="216" w:lineRule="auto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Pr="006A1FBE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 </w:t>
      </w:r>
      <w:r w:rsidRPr="006A1FBE">
        <w:rPr>
          <w:spacing w:val="2"/>
          <w:sz w:val="28"/>
          <w:szCs w:val="28"/>
        </w:rPr>
        <w:t>достоверность и полнота информирования о процедуре;</w:t>
      </w:r>
    </w:p>
    <w:p w14:paraId="03E060F3" w14:textId="00094829" w:rsidR="002A18E7" w:rsidRPr="006A1FBE" w:rsidRDefault="002A18E7" w:rsidP="007473ED">
      <w:pPr>
        <w:pStyle w:val="formattext"/>
        <w:shd w:val="clear" w:color="auto" w:fill="FFFFFF"/>
        <w:spacing w:before="0" w:beforeAutospacing="0" w:after="0" w:afterAutospacing="0" w:line="216" w:lineRule="auto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–  </w:t>
      </w:r>
      <w:r w:rsidRPr="006A1FBE">
        <w:rPr>
          <w:spacing w:val="2"/>
          <w:sz w:val="28"/>
          <w:szCs w:val="28"/>
        </w:rPr>
        <w:t>четкость в изложении информации о процедуре;</w:t>
      </w:r>
    </w:p>
    <w:p w14:paraId="51F406BE" w14:textId="77777777" w:rsidR="002A18E7" w:rsidRPr="006A1FBE" w:rsidRDefault="002A18E7" w:rsidP="007473ED">
      <w:pPr>
        <w:pStyle w:val="formattext"/>
        <w:shd w:val="clear" w:color="auto" w:fill="FFFFFF"/>
        <w:spacing w:before="0" w:beforeAutospacing="0" w:after="0" w:afterAutospacing="0" w:line="216" w:lineRule="auto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Pr="006A1FBE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 </w:t>
      </w:r>
      <w:r w:rsidRPr="006A1FBE">
        <w:rPr>
          <w:spacing w:val="2"/>
          <w:sz w:val="28"/>
          <w:szCs w:val="28"/>
        </w:rPr>
        <w:t>удобство и доступность получения информации о процедуре;</w:t>
      </w:r>
    </w:p>
    <w:p w14:paraId="19B39745" w14:textId="77777777" w:rsidR="002A18E7" w:rsidRPr="006A1FBE" w:rsidRDefault="002A18E7" w:rsidP="007473ED">
      <w:pPr>
        <w:pStyle w:val="formattext"/>
        <w:shd w:val="clear" w:color="auto" w:fill="FFFFFF"/>
        <w:spacing w:before="0" w:beforeAutospacing="0" w:after="0" w:afterAutospacing="0" w:line="216" w:lineRule="auto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–  </w:t>
      </w:r>
      <w:r w:rsidRPr="006A1FBE">
        <w:rPr>
          <w:spacing w:val="2"/>
          <w:sz w:val="28"/>
          <w:szCs w:val="28"/>
        </w:rPr>
        <w:t>оперативность предоставления информации о процедуре;</w:t>
      </w:r>
    </w:p>
    <w:p w14:paraId="19BEE94B" w14:textId="77777777" w:rsidR="002A18E7" w:rsidRPr="006A1FBE" w:rsidRDefault="002A18E7" w:rsidP="007473ED">
      <w:pPr>
        <w:pStyle w:val="formattext"/>
        <w:shd w:val="clear" w:color="auto" w:fill="FFFFFF"/>
        <w:spacing w:before="0" w:beforeAutospacing="0" w:after="0" w:afterAutospacing="0" w:line="216" w:lineRule="auto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6A1FBE">
        <w:rPr>
          <w:spacing w:val="2"/>
          <w:sz w:val="28"/>
          <w:szCs w:val="28"/>
        </w:rPr>
        <w:t>корректность</w:t>
      </w:r>
      <w:r>
        <w:rPr>
          <w:spacing w:val="2"/>
          <w:sz w:val="28"/>
          <w:szCs w:val="28"/>
        </w:rPr>
        <w:t xml:space="preserve"> </w:t>
      </w:r>
      <w:r w:rsidRPr="006A1FBE">
        <w:rPr>
          <w:spacing w:val="2"/>
          <w:sz w:val="28"/>
          <w:szCs w:val="28"/>
        </w:rPr>
        <w:t xml:space="preserve"> и тактичность</w:t>
      </w:r>
      <w:r>
        <w:rPr>
          <w:spacing w:val="2"/>
          <w:sz w:val="28"/>
          <w:szCs w:val="28"/>
        </w:rPr>
        <w:t xml:space="preserve">  </w:t>
      </w:r>
      <w:r w:rsidRPr="006A1FBE">
        <w:rPr>
          <w:spacing w:val="2"/>
          <w:sz w:val="28"/>
          <w:szCs w:val="28"/>
        </w:rPr>
        <w:t xml:space="preserve"> в</w:t>
      </w:r>
      <w:r>
        <w:rPr>
          <w:spacing w:val="2"/>
          <w:sz w:val="28"/>
          <w:szCs w:val="28"/>
        </w:rPr>
        <w:t xml:space="preserve"> </w:t>
      </w:r>
      <w:r w:rsidRPr="006A1FBE">
        <w:rPr>
          <w:spacing w:val="2"/>
          <w:sz w:val="28"/>
          <w:szCs w:val="28"/>
        </w:rPr>
        <w:t xml:space="preserve"> процессе</w:t>
      </w:r>
      <w:r>
        <w:rPr>
          <w:spacing w:val="2"/>
          <w:sz w:val="28"/>
          <w:szCs w:val="28"/>
        </w:rPr>
        <w:t xml:space="preserve">  </w:t>
      </w:r>
      <w:r w:rsidRPr="006A1FBE">
        <w:rPr>
          <w:spacing w:val="2"/>
          <w:sz w:val="28"/>
          <w:szCs w:val="28"/>
        </w:rPr>
        <w:t xml:space="preserve"> информирования</w:t>
      </w:r>
      <w:r>
        <w:rPr>
          <w:spacing w:val="2"/>
          <w:sz w:val="28"/>
          <w:szCs w:val="28"/>
        </w:rPr>
        <w:t xml:space="preserve">   </w:t>
      </w:r>
      <w:r w:rsidRPr="006A1FBE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                   </w:t>
      </w:r>
      <w:r w:rsidRPr="006A1FBE">
        <w:rPr>
          <w:spacing w:val="2"/>
          <w:sz w:val="28"/>
          <w:szCs w:val="28"/>
        </w:rPr>
        <w:t>о процедуре.</w:t>
      </w:r>
    </w:p>
    <w:p w14:paraId="4C0890B4" w14:textId="2EAD2915" w:rsidR="002A18E7" w:rsidRPr="00E80384" w:rsidRDefault="002A18E7" w:rsidP="007473ED">
      <w:pPr>
        <w:pStyle w:val="ac"/>
        <w:spacing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>Для получения информации о порядке предоставления муниципальной услуги и сведений о ходе предоставления муниципаль</w:t>
      </w:r>
      <w:r>
        <w:rPr>
          <w:rFonts w:ascii="Times New Roman" w:hAnsi="Times New Roman"/>
          <w:sz w:val="28"/>
          <w:szCs w:val="28"/>
        </w:rPr>
        <w:t>ной услуги заявители обращаются</w:t>
      </w:r>
      <w:r w:rsidR="00E80384">
        <w:rPr>
          <w:rFonts w:ascii="Times New Roman" w:hAnsi="Times New Roman"/>
          <w:sz w:val="28"/>
          <w:szCs w:val="28"/>
        </w:rPr>
        <w:t>:</w:t>
      </w:r>
    </w:p>
    <w:p w14:paraId="7FA4148A" w14:textId="77777777" w:rsidR="002A18E7" w:rsidRPr="00F040F4" w:rsidRDefault="002A18E7" w:rsidP="007473ED">
      <w:pPr>
        <w:spacing w:line="216" w:lineRule="auto"/>
        <w:ind w:firstLine="851"/>
        <w:jc w:val="both"/>
        <w:rPr>
          <w:sz w:val="28"/>
          <w:szCs w:val="28"/>
        </w:rPr>
      </w:pPr>
      <w:r w:rsidRPr="00F040F4">
        <w:rPr>
          <w:sz w:val="28"/>
          <w:szCs w:val="28"/>
        </w:rPr>
        <w:t xml:space="preserve">1) лично в </w:t>
      </w:r>
      <w:r>
        <w:rPr>
          <w:sz w:val="28"/>
          <w:szCs w:val="28"/>
        </w:rPr>
        <w:t>Управление</w:t>
      </w:r>
      <w:r w:rsidRPr="00F040F4">
        <w:rPr>
          <w:sz w:val="28"/>
          <w:szCs w:val="28"/>
        </w:rPr>
        <w:t xml:space="preserve"> образования по адресу: </w:t>
      </w:r>
      <w:r w:rsidRPr="005F3136">
        <w:rPr>
          <w:sz w:val="28"/>
          <w:szCs w:val="28"/>
        </w:rPr>
        <w:t xml:space="preserve">Ставропольский край, Грачевский район, с. Грачевка, ул. </w:t>
      </w:r>
      <w:r>
        <w:rPr>
          <w:sz w:val="28"/>
          <w:szCs w:val="28"/>
        </w:rPr>
        <w:t>Шоссейная, 21</w:t>
      </w:r>
      <w:r w:rsidRPr="00F040F4">
        <w:rPr>
          <w:sz w:val="28"/>
          <w:szCs w:val="28"/>
        </w:rPr>
        <w:t>;</w:t>
      </w:r>
    </w:p>
    <w:p w14:paraId="54B4F974" w14:textId="02F37F67" w:rsidR="002A18E7" w:rsidRDefault="002A18E7" w:rsidP="007473ED">
      <w:pPr>
        <w:pStyle w:val="ac"/>
        <w:spacing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2) путем письменного обращения с доставкой по почте, направляемого на почтовый адрес </w:t>
      </w:r>
      <w:r>
        <w:rPr>
          <w:rFonts w:ascii="Times New Roman" w:hAnsi="Times New Roman"/>
          <w:sz w:val="28"/>
          <w:szCs w:val="28"/>
        </w:rPr>
        <w:t>Управления</w:t>
      </w:r>
      <w:r w:rsidRPr="00F040F4">
        <w:rPr>
          <w:rFonts w:ascii="Times New Roman" w:hAnsi="Times New Roman"/>
          <w:sz w:val="28"/>
          <w:szCs w:val="28"/>
        </w:rPr>
        <w:t xml:space="preserve"> образования: </w:t>
      </w:r>
      <w:r w:rsidR="00C568DD">
        <w:rPr>
          <w:rFonts w:ascii="Times New Roman" w:hAnsi="Times New Roman"/>
          <w:sz w:val="28"/>
          <w:szCs w:val="28"/>
        </w:rPr>
        <w:t xml:space="preserve">                             </w:t>
      </w:r>
      <w:r w:rsidRPr="00F040F4">
        <w:rPr>
          <w:rFonts w:ascii="Times New Roman" w:hAnsi="Times New Roman"/>
          <w:sz w:val="28"/>
          <w:szCs w:val="28"/>
        </w:rPr>
        <w:t>356</w:t>
      </w:r>
      <w:r>
        <w:rPr>
          <w:rFonts w:ascii="Times New Roman" w:hAnsi="Times New Roman"/>
          <w:sz w:val="28"/>
          <w:szCs w:val="28"/>
        </w:rPr>
        <w:t>250</w:t>
      </w:r>
      <w:r w:rsidRPr="00F040F4">
        <w:rPr>
          <w:rFonts w:ascii="Times New Roman" w:hAnsi="Times New Roman"/>
          <w:sz w:val="28"/>
          <w:szCs w:val="28"/>
        </w:rPr>
        <w:t xml:space="preserve">, </w:t>
      </w:r>
      <w:r w:rsidRPr="005F3136">
        <w:rPr>
          <w:rFonts w:ascii="Times New Roman" w:hAnsi="Times New Roman"/>
          <w:sz w:val="28"/>
          <w:szCs w:val="28"/>
        </w:rPr>
        <w:t xml:space="preserve">Ставропольский край, Грачевский район, с. Грачевка, </w:t>
      </w:r>
      <w:r w:rsidR="00C568DD">
        <w:rPr>
          <w:rFonts w:ascii="Times New Roman" w:hAnsi="Times New Roman"/>
          <w:sz w:val="28"/>
          <w:szCs w:val="28"/>
        </w:rPr>
        <w:t xml:space="preserve">                      </w:t>
      </w:r>
      <w:r w:rsidRPr="005F3136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Шоссейная, 21</w:t>
      </w:r>
      <w:r w:rsidRPr="00F040F4">
        <w:rPr>
          <w:rFonts w:ascii="Times New Roman" w:hAnsi="Times New Roman"/>
          <w:sz w:val="28"/>
          <w:szCs w:val="28"/>
        </w:rPr>
        <w:t xml:space="preserve">; </w:t>
      </w:r>
    </w:p>
    <w:p w14:paraId="3DD2B2C7" w14:textId="77777777" w:rsidR="002A18E7" w:rsidRPr="00F040F4" w:rsidRDefault="002A18E7" w:rsidP="007473ED">
      <w:pPr>
        <w:pStyle w:val="ac"/>
        <w:spacing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3) посредством направления письменных обращений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F040F4">
        <w:rPr>
          <w:rFonts w:ascii="Times New Roman" w:hAnsi="Times New Roman"/>
          <w:sz w:val="28"/>
          <w:szCs w:val="28"/>
        </w:rPr>
        <w:t xml:space="preserve"> образования по факсу: (865</w:t>
      </w:r>
      <w:r>
        <w:rPr>
          <w:rFonts w:ascii="Times New Roman" w:hAnsi="Times New Roman"/>
          <w:sz w:val="28"/>
          <w:szCs w:val="28"/>
        </w:rPr>
        <w:t>40</w:t>
      </w:r>
      <w:r w:rsidRPr="00F040F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3</w:t>
      </w:r>
      <w:r w:rsidRPr="00F040F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01</w:t>
      </w:r>
      <w:r w:rsidRPr="00F040F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40</w:t>
      </w:r>
      <w:r w:rsidRPr="00F040F4">
        <w:rPr>
          <w:rFonts w:ascii="Times New Roman" w:hAnsi="Times New Roman"/>
          <w:sz w:val="28"/>
          <w:szCs w:val="28"/>
        </w:rPr>
        <w:t xml:space="preserve"> (с последующим направлением оригинала обращения по почте);</w:t>
      </w:r>
    </w:p>
    <w:p w14:paraId="57215BC0" w14:textId="77777777" w:rsidR="002A18E7" w:rsidRPr="00F040F4" w:rsidRDefault="002A18E7" w:rsidP="007473ED">
      <w:pPr>
        <w:pStyle w:val="ac"/>
        <w:spacing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>4) в форме электронного документа:</w:t>
      </w:r>
    </w:p>
    <w:p w14:paraId="35C9BE53" w14:textId="59039141" w:rsidR="002A18E7" w:rsidRPr="00F040F4" w:rsidRDefault="002A18E7" w:rsidP="007473ED">
      <w:pPr>
        <w:pStyle w:val="ac"/>
        <w:spacing w:line="216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0F4">
        <w:rPr>
          <w:rFonts w:ascii="Times New Roman" w:hAnsi="Times New Roman"/>
          <w:sz w:val="28"/>
          <w:szCs w:val="28"/>
        </w:rPr>
        <w:t xml:space="preserve">с использованием электронной почты </w:t>
      </w:r>
      <w:r>
        <w:rPr>
          <w:rFonts w:ascii="Times New Roman" w:hAnsi="Times New Roman"/>
          <w:sz w:val="28"/>
          <w:szCs w:val="28"/>
        </w:rPr>
        <w:t>Управление</w:t>
      </w:r>
      <w:r w:rsidRPr="00F040F4"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F040F4">
        <w:rPr>
          <w:rFonts w:ascii="Times New Roman" w:hAnsi="Times New Roman"/>
          <w:sz w:val="28"/>
          <w:szCs w:val="28"/>
        </w:rPr>
        <w:t xml:space="preserve">по адресу: </w:t>
      </w:r>
      <w:hyperlink r:id="rId8" w:history="1">
        <w:r w:rsidRPr="00BF5274">
          <w:rPr>
            <w:rStyle w:val="a3"/>
            <w:rFonts w:ascii="Times New Roman" w:hAnsi="Times New Roman"/>
            <w:color w:val="0000FF"/>
            <w:sz w:val="28"/>
            <w:szCs w:val="28"/>
          </w:rPr>
          <w:t>grach_rono@stavminobr.ru</w:t>
        </w:r>
      </w:hyperlink>
    </w:p>
    <w:p w14:paraId="17974D5F" w14:textId="77777777" w:rsidR="002A18E7" w:rsidRPr="00F040F4" w:rsidRDefault="002A18E7" w:rsidP="007473ED">
      <w:pPr>
        <w:pStyle w:val="ac"/>
        <w:spacing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" w:name="_Hlk150439348"/>
      <w:r>
        <w:rPr>
          <w:color w:val="000000"/>
          <w:sz w:val="28"/>
          <w:szCs w:val="28"/>
        </w:rPr>
        <w:t>–</w:t>
      </w:r>
      <w:bookmarkEnd w:id="2"/>
      <w:r>
        <w:rPr>
          <w:rFonts w:ascii="Times New Roman" w:hAnsi="Times New Roman"/>
          <w:sz w:val="28"/>
          <w:szCs w:val="28"/>
        </w:rPr>
        <w:t xml:space="preserve"> </w:t>
      </w:r>
      <w:r w:rsidRPr="00F040F4">
        <w:rPr>
          <w:rFonts w:ascii="Times New Roman" w:hAnsi="Times New Roman"/>
          <w:sz w:val="28"/>
          <w:szCs w:val="28"/>
        </w:rPr>
        <w:t xml:space="preserve">с использованием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F040F4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F040F4">
        <w:rPr>
          <w:rFonts w:ascii="Times New Roman" w:hAnsi="Times New Roman"/>
          <w:sz w:val="28"/>
          <w:szCs w:val="28"/>
        </w:rPr>
        <w:t xml:space="preserve"> путем направления обращений на Едином портале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527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hyperlink r:id="rId9" w:history="1">
        <w:r w:rsidRPr="00BF5274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www.gosuslugi.ru</w:t>
        </w:r>
      </w:hyperlink>
      <w:r w:rsidRPr="00BF527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F040F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</w:t>
      </w:r>
      <w:r w:rsidRPr="00F040F4">
        <w:rPr>
          <w:rFonts w:ascii="Times New Roman" w:hAnsi="Times New Roman"/>
          <w:sz w:val="28"/>
          <w:szCs w:val="28"/>
        </w:rPr>
        <w:t>егиональном портале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527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hyperlink r:id="rId10" w:history="1">
        <w:r w:rsidRPr="00BF5274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www.26.gosuslugi.ru</w:t>
        </w:r>
      </w:hyperlink>
      <w:r w:rsidRPr="00BF527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F040F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</w:t>
      </w:r>
      <w:r w:rsidRPr="00F040F4">
        <w:rPr>
          <w:rFonts w:ascii="Times New Roman" w:hAnsi="Times New Roman"/>
          <w:sz w:val="28"/>
          <w:szCs w:val="28"/>
        </w:rPr>
        <w:t>егиональной информационной системы;</w:t>
      </w:r>
    </w:p>
    <w:p w14:paraId="227FF979" w14:textId="77777777" w:rsidR="002A18E7" w:rsidRPr="00F040F4" w:rsidRDefault="002A18E7" w:rsidP="007473ED">
      <w:pPr>
        <w:pStyle w:val="ac"/>
        <w:spacing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F040F4">
        <w:rPr>
          <w:rFonts w:ascii="Times New Roman" w:hAnsi="Times New Roman"/>
          <w:sz w:val="28"/>
          <w:szCs w:val="28"/>
        </w:rPr>
        <w:t xml:space="preserve"> многофункциональном центре.</w:t>
      </w:r>
    </w:p>
    <w:p w14:paraId="22926722" w14:textId="77777777" w:rsidR="002A18E7" w:rsidRDefault="002A18E7" w:rsidP="007473ED">
      <w:pPr>
        <w:pStyle w:val="ac"/>
        <w:spacing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040F4">
        <w:rPr>
          <w:rFonts w:ascii="Times New Roman" w:hAnsi="Times New Roman"/>
          <w:sz w:val="28"/>
          <w:szCs w:val="28"/>
        </w:rPr>
        <w:t>Информация предоставляется бесплатно.</w:t>
      </w:r>
    </w:p>
    <w:p w14:paraId="658B4476" w14:textId="77777777" w:rsidR="002A18E7" w:rsidRPr="00F040F4" w:rsidRDefault="002A18E7" w:rsidP="007473ED">
      <w:pPr>
        <w:pStyle w:val="ac"/>
        <w:spacing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График работы </w:t>
      </w:r>
      <w:r>
        <w:rPr>
          <w:rFonts w:ascii="Times New Roman" w:hAnsi="Times New Roman"/>
          <w:sz w:val="28"/>
          <w:szCs w:val="28"/>
        </w:rPr>
        <w:t>Управления</w:t>
      </w:r>
      <w:r w:rsidRPr="00F040F4">
        <w:rPr>
          <w:rFonts w:ascii="Times New Roman" w:hAnsi="Times New Roman"/>
          <w:sz w:val="28"/>
          <w:szCs w:val="28"/>
        </w:rPr>
        <w:t xml:space="preserve"> образования: понедельник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F040F4">
        <w:rPr>
          <w:rFonts w:ascii="Times New Roman" w:hAnsi="Times New Roman"/>
          <w:sz w:val="28"/>
          <w:szCs w:val="28"/>
        </w:rPr>
        <w:t xml:space="preserve">пятница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F040F4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8</w:t>
      </w:r>
      <w:r w:rsidRPr="00F040F4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6</w:t>
      </w:r>
      <w:r w:rsidRPr="00F040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F040F4">
        <w:rPr>
          <w:rFonts w:ascii="Times New Roman" w:hAnsi="Times New Roman"/>
          <w:sz w:val="28"/>
          <w:szCs w:val="28"/>
        </w:rPr>
        <w:t>, перерыв с 1</w:t>
      </w:r>
      <w:r>
        <w:rPr>
          <w:rFonts w:ascii="Times New Roman" w:hAnsi="Times New Roman"/>
          <w:sz w:val="28"/>
          <w:szCs w:val="28"/>
        </w:rPr>
        <w:t>2</w:t>
      </w:r>
      <w:r w:rsidRPr="00F040F4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3</w:t>
      </w:r>
      <w:r w:rsidRPr="00F040F4">
        <w:rPr>
          <w:rFonts w:ascii="Times New Roman" w:hAnsi="Times New Roman"/>
          <w:sz w:val="28"/>
          <w:szCs w:val="28"/>
        </w:rPr>
        <w:t>.00, суббота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F040F4">
        <w:rPr>
          <w:rFonts w:ascii="Times New Roman" w:hAnsi="Times New Roman"/>
          <w:sz w:val="28"/>
          <w:szCs w:val="28"/>
        </w:rPr>
        <w:t>воскресенье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F040F4">
        <w:rPr>
          <w:rFonts w:ascii="Times New Roman" w:hAnsi="Times New Roman"/>
          <w:sz w:val="28"/>
          <w:szCs w:val="28"/>
        </w:rPr>
        <w:t>выходные.</w:t>
      </w:r>
    </w:p>
    <w:p w14:paraId="2ACE5D27" w14:textId="77777777" w:rsidR="002A18E7" w:rsidRDefault="002A18E7" w:rsidP="007473ED">
      <w:pPr>
        <w:pStyle w:val="ac"/>
        <w:spacing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E1326">
        <w:rPr>
          <w:rFonts w:ascii="Times New Roman" w:hAnsi="Times New Roman"/>
          <w:sz w:val="28"/>
          <w:szCs w:val="28"/>
        </w:rPr>
        <w:t xml:space="preserve"> Справочная информация о месте нахождения и графике работы </w:t>
      </w:r>
      <w:r>
        <w:rPr>
          <w:rFonts w:ascii="Times New Roman" w:hAnsi="Times New Roman"/>
          <w:sz w:val="28"/>
          <w:szCs w:val="28"/>
        </w:rPr>
        <w:t>Управления образования</w:t>
      </w:r>
      <w:r w:rsidRPr="00FE1326">
        <w:rPr>
          <w:rFonts w:ascii="Times New Roman" w:hAnsi="Times New Roman"/>
          <w:sz w:val="28"/>
          <w:szCs w:val="28"/>
        </w:rPr>
        <w:t xml:space="preserve">, многофункционального центра, справочные телефоны, адреса официальных сайтов </w:t>
      </w:r>
      <w:r>
        <w:rPr>
          <w:rFonts w:ascii="Times New Roman" w:hAnsi="Times New Roman"/>
          <w:sz w:val="28"/>
          <w:szCs w:val="28"/>
        </w:rPr>
        <w:t>Управления образования</w:t>
      </w:r>
      <w:r w:rsidRPr="00FE1326">
        <w:rPr>
          <w:rFonts w:ascii="Times New Roman" w:hAnsi="Times New Roman"/>
          <w:sz w:val="28"/>
          <w:szCs w:val="28"/>
        </w:rPr>
        <w:t xml:space="preserve">, многофункционального центра подлежат обязательному размещению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FE1326">
        <w:rPr>
          <w:rFonts w:ascii="Times New Roman" w:hAnsi="Times New Roman"/>
          <w:sz w:val="28"/>
          <w:szCs w:val="28"/>
        </w:rPr>
        <w:t xml:space="preserve">на Едином портале, </w:t>
      </w:r>
      <w:r>
        <w:rPr>
          <w:rFonts w:ascii="Times New Roman" w:hAnsi="Times New Roman"/>
          <w:sz w:val="28"/>
          <w:szCs w:val="28"/>
        </w:rPr>
        <w:t>Р</w:t>
      </w:r>
      <w:r w:rsidRPr="00FE1326">
        <w:rPr>
          <w:rFonts w:ascii="Times New Roman" w:hAnsi="Times New Roman"/>
          <w:sz w:val="28"/>
          <w:szCs w:val="28"/>
        </w:rPr>
        <w:t xml:space="preserve">егиональном портале и </w:t>
      </w:r>
      <w:r>
        <w:rPr>
          <w:rFonts w:ascii="Times New Roman" w:hAnsi="Times New Roman"/>
          <w:sz w:val="28"/>
          <w:szCs w:val="28"/>
        </w:rPr>
        <w:t>Р</w:t>
      </w:r>
      <w:r w:rsidRPr="00FE1326">
        <w:rPr>
          <w:rFonts w:ascii="Times New Roman" w:hAnsi="Times New Roman"/>
          <w:sz w:val="28"/>
          <w:szCs w:val="28"/>
        </w:rPr>
        <w:t>егиональной информационной системе.</w:t>
      </w:r>
    </w:p>
    <w:p w14:paraId="49D8656D" w14:textId="77777777" w:rsidR="002A18E7" w:rsidRPr="00FE1326" w:rsidRDefault="002A18E7" w:rsidP="007473ED">
      <w:pPr>
        <w:pStyle w:val="ac"/>
        <w:spacing w:line="18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E1326">
        <w:rPr>
          <w:rFonts w:ascii="Times New Roman" w:hAnsi="Times New Roman"/>
          <w:sz w:val="28"/>
          <w:szCs w:val="28"/>
        </w:rPr>
        <w:t>Предоставление информации осуществляется в виде:</w:t>
      </w:r>
    </w:p>
    <w:p w14:paraId="0DB7F2A6" w14:textId="520B1887" w:rsidR="002A18E7" w:rsidRPr="00FE1326" w:rsidRDefault="002A18E7" w:rsidP="007473ED">
      <w:pPr>
        <w:pStyle w:val="ac"/>
        <w:spacing w:line="18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 индивидуального информирования заявителей;</w:t>
      </w:r>
    </w:p>
    <w:p w14:paraId="64E47AEE" w14:textId="269B508E" w:rsidR="002A18E7" w:rsidRDefault="002A18E7" w:rsidP="007473ED">
      <w:pPr>
        <w:pStyle w:val="ac"/>
        <w:spacing w:line="18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 публичного информирования заявителей.</w:t>
      </w:r>
    </w:p>
    <w:p w14:paraId="2C4CF83E" w14:textId="77777777" w:rsidR="002A18E7" w:rsidRPr="00FE1326" w:rsidRDefault="002A18E7" w:rsidP="007473ED">
      <w:pPr>
        <w:pStyle w:val="ac"/>
        <w:spacing w:line="18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E1326">
        <w:rPr>
          <w:rFonts w:ascii="Times New Roman" w:hAnsi="Times New Roman"/>
          <w:sz w:val="28"/>
          <w:szCs w:val="28"/>
        </w:rPr>
        <w:t>Информирование проводится в форме:</w:t>
      </w:r>
    </w:p>
    <w:p w14:paraId="1FDC3F10" w14:textId="19C84235" w:rsidR="002A18E7" w:rsidRPr="00FE1326" w:rsidRDefault="002A18E7" w:rsidP="0057593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 устного информирования;</w:t>
      </w:r>
    </w:p>
    <w:p w14:paraId="5F6C08CD" w14:textId="47EFBD86" w:rsidR="002A18E7" w:rsidRDefault="002A18E7" w:rsidP="0057593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 письменного информирования.</w:t>
      </w:r>
    </w:p>
    <w:p w14:paraId="4E9A7EF5" w14:textId="77777777" w:rsidR="002A18E7" w:rsidRDefault="002A18E7" w:rsidP="0057593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FE1326">
        <w:rPr>
          <w:rFonts w:ascii="Times New Roman" w:hAnsi="Times New Roman"/>
          <w:sz w:val="28"/>
          <w:szCs w:val="28"/>
        </w:rPr>
        <w:lastRenderedPageBreak/>
        <w:t xml:space="preserve">Индивидуальное устное информирование заявителей обеспечивается должностными лицами </w:t>
      </w:r>
      <w:r>
        <w:rPr>
          <w:rFonts w:ascii="Times New Roman" w:hAnsi="Times New Roman"/>
          <w:sz w:val="28"/>
          <w:szCs w:val="28"/>
        </w:rPr>
        <w:t>Управления</w:t>
      </w:r>
      <w:r w:rsidRPr="00FE1326">
        <w:rPr>
          <w:rFonts w:ascii="Times New Roman" w:hAnsi="Times New Roman"/>
          <w:sz w:val="28"/>
          <w:szCs w:val="28"/>
        </w:rPr>
        <w:t xml:space="preserve"> образования, </w:t>
      </w:r>
      <w:r>
        <w:rPr>
          <w:rFonts w:ascii="Times New Roman" w:hAnsi="Times New Roman"/>
          <w:sz w:val="28"/>
          <w:szCs w:val="28"/>
        </w:rPr>
        <w:t>образовательного учреждения</w:t>
      </w:r>
      <w:r w:rsidRPr="00FE1326">
        <w:rPr>
          <w:rFonts w:ascii="Times New Roman" w:hAnsi="Times New Roman"/>
          <w:sz w:val="28"/>
          <w:szCs w:val="28"/>
        </w:rPr>
        <w:t>, многофункционального центра (далее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FE1326">
        <w:rPr>
          <w:rFonts w:ascii="Times New Roman" w:hAnsi="Times New Roman"/>
          <w:sz w:val="28"/>
          <w:szCs w:val="28"/>
        </w:rPr>
        <w:t>должностное лицо, осуществляющее информирование) лично и по телефону.</w:t>
      </w:r>
    </w:p>
    <w:p w14:paraId="180558B8" w14:textId="77777777" w:rsidR="002A18E7" w:rsidRDefault="002A18E7" w:rsidP="0057593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FE1326">
        <w:rPr>
          <w:rFonts w:ascii="Times New Roman" w:hAnsi="Times New Roman"/>
          <w:sz w:val="28"/>
          <w:szCs w:val="28"/>
        </w:rPr>
        <w:t>При индивидуальном устном информировании лично время ожидания заявителя не должно превышать 15 минут. На индивидуальное устное информирование лично каждого заявителя должностное лицо, осуществляющее информирование, выделяет не более 10 минут.</w:t>
      </w:r>
    </w:p>
    <w:p w14:paraId="20294AE9" w14:textId="77777777" w:rsidR="002A18E7" w:rsidRPr="00FE1326" w:rsidRDefault="002A18E7" w:rsidP="0057593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FE1326">
        <w:rPr>
          <w:rFonts w:ascii="Times New Roman" w:hAnsi="Times New Roman"/>
          <w:sz w:val="28"/>
          <w:szCs w:val="28"/>
        </w:rPr>
        <w:t xml:space="preserve">При устном информировании по телефону ответ на телефонный звонок должностное лицо, осуществляющее информирование, начинает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FE1326">
        <w:rPr>
          <w:rFonts w:ascii="Times New Roman" w:hAnsi="Times New Roman"/>
          <w:sz w:val="28"/>
          <w:szCs w:val="28"/>
        </w:rPr>
        <w:t xml:space="preserve">с информации о наименовании органа </w:t>
      </w:r>
      <w:r>
        <w:rPr>
          <w:rFonts w:ascii="Times New Roman" w:hAnsi="Times New Roman"/>
          <w:sz w:val="28"/>
          <w:szCs w:val="28"/>
        </w:rPr>
        <w:t>Управления</w:t>
      </w:r>
      <w:r w:rsidRPr="00FE1326">
        <w:rPr>
          <w:rFonts w:ascii="Times New Roman" w:hAnsi="Times New Roman"/>
          <w:sz w:val="28"/>
          <w:szCs w:val="28"/>
        </w:rPr>
        <w:t xml:space="preserve"> образованием, </w:t>
      </w:r>
      <w:r>
        <w:rPr>
          <w:rFonts w:ascii="Times New Roman" w:hAnsi="Times New Roman"/>
          <w:sz w:val="28"/>
          <w:szCs w:val="28"/>
        </w:rPr>
        <w:t>образовательного учреждения</w:t>
      </w:r>
      <w:r w:rsidRPr="00FE1326">
        <w:rPr>
          <w:rFonts w:ascii="Times New Roman" w:hAnsi="Times New Roman"/>
          <w:sz w:val="28"/>
          <w:szCs w:val="28"/>
        </w:rPr>
        <w:t xml:space="preserve">, многофункционального центра своей фамилии, имени, отчестве и должности. Время телефонного разговора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FE1326">
        <w:rPr>
          <w:rFonts w:ascii="Times New Roman" w:hAnsi="Times New Roman"/>
          <w:sz w:val="28"/>
          <w:szCs w:val="28"/>
        </w:rPr>
        <w:t>не должно превышать 10 минут.</w:t>
      </w:r>
    </w:p>
    <w:p w14:paraId="6B2B8BBB" w14:textId="77777777" w:rsidR="002A18E7" w:rsidRPr="00FE1326" w:rsidRDefault="002A18E7" w:rsidP="0057593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FE1326">
        <w:rPr>
          <w:rFonts w:ascii="Times New Roman" w:hAnsi="Times New Roman"/>
          <w:sz w:val="28"/>
          <w:szCs w:val="28"/>
        </w:rPr>
        <w:t>При устном обращении заявителя должностное лицо, осуществляющее информирование, дает ответ на поставленные вопросы самостоятельно.</w:t>
      </w:r>
    </w:p>
    <w:p w14:paraId="009C82E4" w14:textId="77777777" w:rsidR="002A18E7" w:rsidRPr="00FE1326" w:rsidRDefault="002A18E7" w:rsidP="0057593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FE1326">
        <w:rPr>
          <w:rFonts w:ascii="Times New Roman" w:hAnsi="Times New Roman"/>
          <w:sz w:val="28"/>
          <w:szCs w:val="28"/>
        </w:rPr>
        <w:t xml:space="preserve">При невозможности должностного лица, принявшего телефонный звонок, самостоятельно ответить на поставленные вопросы, должностное лицо предлагает заявителю обратиться за необходимой информацией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FE1326">
        <w:rPr>
          <w:rFonts w:ascii="Times New Roman" w:hAnsi="Times New Roman"/>
          <w:sz w:val="28"/>
          <w:szCs w:val="28"/>
        </w:rPr>
        <w:t xml:space="preserve">в письменной форме или в форме электронного документа, либо назначить другое удобное для заявителя время для индивидуального устного информирования, либо переадресовать (перевести) телефонный звонок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FE1326">
        <w:rPr>
          <w:rFonts w:ascii="Times New Roman" w:hAnsi="Times New Roman"/>
          <w:sz w:val="28"/>
          <w:szCs w:val="28"/>
        </w:rPr>
        <w:t>на другое должностное лицо, либо сообщить телефонный номер, по которому можно получить интересующую заявителя информацию.</w:t>
      </w:r>
    </w:p>
    <w:p w14:paraId="0F562558" w14:textId="77777777" w:rsidR="002A18E7" w:rsidRDefault="002A18E7" w:rsidP="0057593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FE1326">
        <w:rPr>
          <w:rFonts w:ascii="Times New Roman" w:hAnsi="Times New Roman"/>
          <w:sz w:val="28"/>
          <w:szCs w:val="28"/>
        </w:rPr>
        <w:t>Должностное лицо, осуществляющее информирование, должно: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6E36381" w14:textId="77777777" w:rsidR="002A18E7" w:rsidRDefault="002A18E7" w:rsidP="0057593A">
      <w:pPr>
        <w:pStyle w:val="ac"/>
        <w:tabs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E1326">
        <w:rPr>
          <w:rFonts w:ascii="Times New Roman" w:hAnsi="Times New Roman"/>
          <w:sz w:val="28"/>
          <w:szCs w:val="28"/>
        </w:rPr>
        <w:t>корректно и внимательно относиться к заявителям;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C6D3C99" w14:textId="77777777" w:rsidR="002A18E7" w:rsidRPr="00FE1326" w:rsidRDefault="002A18E7" w:rsidP="0057593A">
      <w:pPr>
        <w:pStyle w:val="ac"/>
        <w:tabs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во время телефонного разговора произносить слова четко, избегать </w:t>
      </w:r>
      <w:r>
        <w:rPr>
          <w:rFonts w:ascii="Times New Roman" w:hAnsi="Times New Roman"/>
          <w:sz w:val="28"/>
          <w:szCs w:val="28"/>
        </w:rPr>
        <w:t>«</w:t>
      </w:r>
      <w:r w:rsidRPr="00FE1326">
        <w:rPr>
          <w:rFonts w:ascii="Times New Roman" w:hAnsi="Times New Roman"/>
          <w:sz w:val="28"/>
          <w:szCs w:val="28"/>
        </w:rPr>
        <w:t>параллельных разговоров</w:t>
      </w:r>
      <w:r>
        <w:rPr>
          <w:rFonts w:ascii="Times New Roman" w:hAnsi="Times New Roman"/>
          <w:sz w:val="28"/>
          <w:szCs w:val="28"/>
        </w:rPr>
        <w:t>»</w:t>
      </w:r>
      <w:r w:rsidRPr="00FE1326">
        <w:rPr>
          <w:rFonts w:ascii="Times New Roman" w:hAnsi="Times New Roman"/>
          <w:sz w:val="28"/>
          <w:szCs w:val="28"/>
        </w:rPr>
        <w:t xml:space="preserve"> с окружающими людьми и не прерывать разговор по причине поступления звонка по другому телефонному аппарату;</w:t>
      </w:r>
    </w:p>
    <w:p w14:paraId="55BA64AA" w14:textId="77777777" w:rsidR="002A18E7" w:rsidRPr="00FE1326" w:rsidRDefault="002A18E7" w:rsidP="0057593A">
      <w:pPr>
        <w:pStyle w:val="ac"/>
        <w:tabs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>в конце информирования кратко подвести итоги и перечислить меры, которые надо принять заявителю (кто именно, когда и что должен сделать).</w:t>
      </w:r>
    </w:p>
    <w:p w14:paraId="6AB4B89A" w14:textId="77777777" w:rsidR="002A18E7" w:rsidRDefault="002A18E7" w:rsidP="0057593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FE1326">
        <w:rPr>
          <w:rFonts w:ascii="Times New Roman" w:hAnsi="Times New Roman"/>
          <w:sz w:val="28"/>
          <w:szCs w:val="28"/>
        </w:rPr>
        <w:t>Должностное лицо, осуществляющее информирование, не вправе осуществлять информирование заявителей, выходящее за рамки информирования от стандартных процедур и</w:t>
      </w:r>
      <w:r>
        <w:rPr>
          <w:rFonts w:ascii="Times New Roman" w:hAnsi="Times New Roman"/>
          <w:sz w:val="28"/>
          <w:szCs w:val="28"/>
        </w:rPr>
        <w:t xml:space="preserve"> условий оказания муниципальной</w:t>
      </w:r>
      <w:r w:rsidRPr="00FE1326">
        <w:rPr>
          <w:rFonts w:ascii="Times New Roman" w:hAnsi="Times New Roman"/>
          <w:sz w:val="28"/>
          <w:szCs w:val="28"/>
        </w:rPr>
        <w:t xml:space="preserve"> услуги и влияющее прямо или косвенно на индивидуальные решения заявителя.</w:t>
      </w:r>
    </w:p>
    <w:p w14:paraId="321AECE6" w14:textId="77777777" w:rsidR="002A18E7" w:rsidRPr="00FE1326" w:rsidRDefault="002A18E7" w:rsidP="0057593A">
      <w:pPr>
        <w:pStyle w:val="ac"/>
        <w:tabs>
          <w:tab w:val="left" w:pos="851"/>
          <w:tab w:val="left" w:pos="1134"/>
          <w:tab w:val="left" w:pos="1276"/>
          <w:tab w:val="left" w:pos="1418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E1326">
        <w:rPr>
          <w:rFonts w:ascii="Times New Roman" w:hAnsi="Times New Roman"/>
          <w:sz w:val="28"/>
          <w:szCs w:val="28"/>
        </w:rPr>
        <w:t xml:space="preserve">Индивидуальное письменное информирование заявителей осуществляется путем направления заявителю ответа в письменной форме по почтовому адресу, указанному в обращении заявителя, или в форме электронного документа по адресу электронной почты, указанному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FE1326">
        <w:rPr>
          <w:rFonts w:ascii="Times New Roman" w:hAnsi="Times New Roman"/>
          <w:sz w:val="28"/>
          <w:szCs w:val="28"/>
        </w:rPr>
        <w:t>в обращении заявителя, в срок, не превышающий 10 рабочих дней со дня регистрации такого обращения.</w:t>
      </w:r>
    </w:p>
    <w:p w14:paraId="4DFEFE2F" w14:textId="1FF076AD" w:rsidR="002A18E7" w:rsidRPr="00FE1326" w:rsidRDefault="0057593A" w:rsidP="0057593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2A18E7" w:rsidRPr="00FE1326">
        <w:rPr>
          <w:rFonts w:ascii="Times New Roman" w:hAnsi="Times New Roman"/>
          <w:sz w:val="28"/>
          <w:szCs w:val="28"/>
        </w:rPr>
        <w:t xml:space="preserve">При письменном информировании ответы на письменные обращения заявителей даются в простой, четкой и понятной форме в письменном виде </w:t>
      </w:r>
      <w:r w:rsidR="002A18E7">
        <w:rPr>
          <w:rFonts w:ascii="Times New Roman" w:hAnsi="Times New Roman"/>
          <w:sz w:val="28"/>
          <w:szCs w:val="28"/>
        </w:rPr>
        <w:t xml:space="preserve">                </w:t>
      </w:r>
      <w:r w:rsidR="002A18E7" w:rsidRPr="00FE1326">
        <w:rPr>
          <w:rFonts w:ascii="Times New Roman" w:hAnsi="Times New Roman"/>
          <w:sz w:val="28"/>
          <w:szCs w:val="28"/>
        </w:rPr>
        <w:t>и должны содержать:</w:t>
      </w:r>
    </w:p>
    <w:p w14:paraId="4A6A279E" w14:textId="162ADB89" w:rsidR="002A18E7" w:rsidRPr="00FE1326" w:rsidRDefault="0057593A" w:rsidP="0057593A">
      <w:pPr>
        <w:pStyle w:val="ac"/>
        <w:suppressAutoHyphens w:val="0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2A18E7">
        <w:rPr>
          <w:color w:val="000000"/>
          <w:sz w:val="28"/>
          <w:szCs w:val="28"/>
        </w:rPr>
        <w:t>–</w:t>
      </w:r>
      <w:r w:rsidR="002A18E7">
        <w:rPr>
          <w:rFonts w:ascii="Times New Roman" w:hAnsi="Times New Roman"/>
          <w:sz w:val="28"/>
          <w:szCs w:val="28"/>
        </w:rPr>
        <w:t xml:space="preserve"> </w:t>
      </w:r>
      <w:r w:rsidR="002A18E7" w:rsidRPr="00FE1326">
        <w:rPr>
          <w:rFonts w:ascii="Times New Roman" w:hAnsi="Times New Roman"/>
          <w:sz w:val="28"/>
          <w:szCs w:val="28"/>
        </w:rPr>
        <w:t>ответы на поставленные вопросы;</w:t>
      </w:r>
    </w:p>
    <w:p w14:paraId="657EAA5E" w14:textId="5BDC782D" w:rsidR="002A18E7" w:rsidRPr="00FE1326" w:rsidRDefault="0057593A" w:rsidP="0057593A">
      <w:pPr>
        <w:pStyle w:val="ac"/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8E7">
        <w:rPr>
          <w:color w:val="000000"/>
          <w:sz w:val="28"/>
          <w:szCs w:val="28"/>
        </w:rPr>
        <w:t xml:space="preserve">– </w:t>
      </w:r>
      <w:r w:rsidR="002A18E7" w:rsidRPr="00FE1326">
        <w:rPr>
          <w:rFonts w:ascii="Times New Roman" w:hAnsi="Times New Roman"/>
          <w:sz w:val="28"/>
          <w:szCs w:val="28"/>
        </w:rPr>
        <w:t>должность, фамилию и инициалы должностного лица, подписавшего ответ;</w:t>
      </w:r>
    </w:p>
    <w:p w14:paraId="475ACD69" w14:textId="193E146C" w:rsidR="002A18E7" w:rsidRPr="00FE1326" w:rsidRDefault="0057593A" w:rsidP="0057593A">
      <w:pPr>
        <w:pStyle w:val="ac"/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A18E7">
        <w:rPr>
          <w:color w:val="000000"/>
          <w:sz w:val="28"/>
          <w:szCs w:val="28"/>
        </w:rPr>
        <w:t>–</w:t>
      </w:r>
      <w:r w:rsidR="002A18E7">
        <w:rPr>
          <w:rFonts w:ascii="Times New Roman" w:hAnsi="Times New Roman"/>
          <w:sz w:val="28"/>
          <w:szCs w:val="28"/>
        </w:rPr>
        <w:t xml:space="preserve"> </w:t>
      </w:r>
      <w:r w:rsidR="002A18E7" w:rsidRPr="00FE1326">
        <w:rPr>
          <w:rFonts w:ascii="Times New Roman" w:hAnsi="Times New Roman"/>
          <w:sz w:val="28"/>
          <w:szCs w:val="28"/>
        </w:rPr>
        <w:t>фамилию и инициалы исполнителя;</w:t>
      </w:r>
    </w:p>
    <w:p w14:paraId="01871941" w14:textId="6284E921" w:rsidR="002A18E7" w:rsidRPr="00D42D65" w:rsidRDefault="0057593A" w:rsidP="0057593A">
      <w:pPr>
        <w:pStyle w:val="ac"/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A18E7">
        <w:rPr>
          <w:color w:val="000000"/>
          <w:sz w:val="28"/>
          <w:szCs w:val="28"/>
        </w:rPr>
        <w:t>–</w:t>
      </w:r>
      <w:r w:rsidR="002A18E7">
        <w:rPr>
          <w:rFonts w:ascii="Times New Roman" w:hAnsi="Times New Roman"/>
          <w:sz w:val="28"/>
          <w:szCs w:val="28"/>
        </w:rPr>
        <w:t xml:space="preserve"> </w:t>
      </w:r>
      <w:r w:rsidR="002A18E7" w:rsidRPr="00FE1326">
        <w:rPr>
          <w:rFonts w:ascii="Times New Roman" w:hAnsi="Times New Roman"/>
          <w:sz w:val="28"/>
          <w:szCs w:val="28"/>
        </w:rPr>
        <w:t>номер телефона исполнителя.</w:t>
      </w:r>
    </w:p>
    <w:p w14:paraId="36E07981" w14:textId="67057C99" w:rsidR="002A18E7" w:rsidRDefault="0057593A" w:rsidP="0057593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A18E7" w:rsidRPr="00FE1326">
        <w:rPr>
          <w:rFonts w:ascii="Times New Roman" w:hAnsi="Times New Roman"/>
          <w:sz w:val="28"/>
          <w:szCs w:val="28"/>
        </w:rPr>
        <w:t xml:space="preserve">Публичное информирование заявителей проводится посредством привлечения средств массовой информации, а также путем размещения информационных материалов с использованием информационно-телекоммуникационной сети </w:t>
      </w:r>
      <w:r w:rsidR="002A18E7">
        <w:rPr>
          <w:rFonts w:ascii="Times New Roman" w:hAnsi="Times New Roman"/>
          <w:sz w:val="28"/>
          <w:szCs w:val="28"/>
        </w:rPr>
        <w:t>«</w:t>
      </w:r>
      <w:r w:rsidR="002A18E7" w:rsidRPr="00FE1326">
        <w:rPr>
          <w:rFonts w:ascii="Times New Roman" w:hAnsi="Times New Roman"/>
          <w:sz w:val="28"/>
          <w:szCs w:val="28"/>
        </w:rPr>
        <w:t>Интернет</w:t>
      </w:r>
      <w:r w:rsidR="002A18E7">
        <w:rPr>
          <w:rFonts w:ascii="Times New Roman" w:hAnsi="Times New Roman"/>
          <w:sz w:val="28"/>
          <w:szCs w:val="28"/>
        </w:rPr>
        <w:t>»</w:t>
      </w:r>
      <w:r w:rsidR="002A18E7" w:rsidRPr="00FE1326">
        <w:rPr>
          <w:rFonts w:ascii="Times New Roman" w:hAnsi="Times New Roman"/>
          <w:sz w:val="28"/>
          <w:szCs w:val="28"/>
        </w:rPr>
        <w:t xml:space="preserve"> на официальных сайтах </w:t>
      </w:r>
      <w:r w:rsidR="002A18E7">
        <w:rPr>
          <w:rFonts w:ascii="Times New Roman" w:hAnsi="Times New Roman"/>
          <w:sz w:val="28"/>
          <w:szCs w:val="28"/>
        </w:rPr>
        <w:t>Управления образования, многофункционального центра</w:t>
      </w:r>
      <w:r w:rsidR="002A18E7" w:rsidRPr="00FE1326">
        <w:rPr>
          <w:rFonts w:ascii="Times New Roman" w:hAnsi="Times New Roman"/>
          <w:sz w:val="28"/>
          <w:szCs w:val="28"/>
        </w:rPr>
        <w:t>,</w:t>
      </w:r>
      <w:r w:rsidR="002A18E7">
        <w:rPr>
          <w:rFonts w:ascii="Times New Roman" w:hAnsi="Times New Roman"/>
          <w:sz w:val="28"/>
          <w:szCs w:val="28"/>
        </w:rPr>
        <w:t xml:space="preserve"> </w:t>
      </w:r>
      <w:r w:rsidR="002A18E7" w:rsidRPr="00FE1326">
        <w:rPr>
          <w:rFonts w:ascii="Times New Roman" w:hAnsi="Times New Roman"/>
          <w:sz w:val="28"/>
          <w:szCs w:val="28"/>
        </w:rPr>
        <w:t xml:space="preserve">Едином портале, </w:t>
      </w:r>
      <w:r w:rsidR="002A18E7">
        <w:rPr>
          <w:rFonts w:ascii="Times New Roman" w:hAnsi="Times New Roman"/>
          <w:sz w:val="28"/>
          <w:szCs w:val="28"/>
        </w:rPr>
        <w:t>Р</w:t>
      </w:r>
      <w:r w:rsidR="002A18E7" w:rsidRPr="00FE1326">
        <w:rPr>
          <w:rFonts w:ascii="Times New Roman" w:hAnsi="Times New Roman"/>
          <w:sz w:val="28"/>
          <w:szCs w:val="28"/>
        </w:rPr>
        <w:t xml:space="preserve">егиональном портале, </w:t>
      </w:r>
      <w:r w:rsidR="002A18E7">
        <w:rPr>
          <w:rFonts w:ascii="Times New Roman" w:hAnsi="Times New Roman"/>
          <w:sz w:val="28"/>
          <w:szCs w:val="28"/>
        </w:rPr>
        <w:t>Р</w:t>
      </w:r>
      <w:r w:rsidR="002A18E7" w:rsidRPr="00FE1326">
        <w:rPr>
          <w:rFonts w:ascii="Times New Roman" w:hAnsi="Times New Roman"/>
          <w:sz w:val="28"/>
          <w:szCs w:val="28"/>
        </w:rPr>
        <w:t xml:space="preserve">егиональной информационной системе, информационных стендах, размещаемых в </w:t>
      </w:r>
      <w:r w:rsidR="002A18E7">
        <w:rPr>
          <w:rFonts w:ascii="Times New Roman" w:hAnsi="Times New Roman"/>
          <w:sz w:val="28"/>
          <w:szCs w:val="28"/>
        </w:rPr>
        <w:t>Управлении</w:t>
      </w:r>
      <w:r w:rsidR="002A18E7" w:rsidRPr="00FE1326">
        <w:rPr>
          <w:rFonts w:ascii="Times New Roman" w:hAnsi="Times New Roman"/>
          <w:sz w:val="28"/>
          <w:szCs w:val="28"/>
        </w:rPr>
        <w:t xml:space="preserve"> образования</w:t>
      </w:r>
      <w:r w:rsidR="002A18E7">
        <w:rPr>
          <w:rFonts w:ascii="Times New Roman" w:hAnsi="Times New Roman"/>
          <w:sz w:val="28"/>
          <w:szCs w:val="28"/>
        </w:rPr>
        <w:t>.</w:t>
      </w:r>
    </w:p>
    <w:p w14:paraId="5CA207C1" w14:textId="5889EACC" w:rsidR="002A18E7" w:rsidRPr="00FE1326" w:rsidRDefault="002A18E7" w:rsidP="0057593A">
      <w:pPr>
        <w:pStyle w:val="ac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593A"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На информационных стендах, размещаемых в </w:t>
      </w:r>
      <w:r>
        <w:rPr>
          <w:rFonts w:ascii="Times New Roman" w:hAnsi="Times New Roman"/>
          <w:sz w:val="28"/>
          <w:szCs w:val="28"/>
        </w:rPr>
        <w:t xml:space="preserve">Управлении образования </w:t>
      </w:r>
      <w:r w:rsidRPr="00FE1326">
        <w:rPr>
          <w:rFonts w:ascii="Times New Roman" w:hAnsi="Times New Roman"/>
          <w:sz w:val="28"/>
          <w:szCs w:val="28"/>
        </w:rPr>
        <w:t>размещаются и поддерживаются в актуальном состоянии следующие информационные материалы:</w:t>
      </w:r>
    </w:p>
    <w:p w14:paraId="4F105DC4" w14:textId="77777777" w:rsidR="002A18E7" w:rsidRPr="00FE1326" w:rsidRDefault="002A18E7" w:rsidP="0057593A">
      <w:pPr>
        <w:pStyle w:val="ac"/>
        <w:tabs>
          <w:tab w:val="left" w:pos="851"/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исчерпывающая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E1326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E1326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>порядке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 предоставления муниципальной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услуги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E132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B3561">
        <w:rPr>
          <w:rFonts w:ascii="Times New Roman" w:hAnsi="Times New Roman"/>
          <w:sz w:val="28"/>
          <w:szCs w:val="28"/>
        </w:rPr>
        <w:t xml:space="preserve">виде </w:t>
      </w:r>
      <w:hyperlink w:anchor="P727" w:history="1">
        <w:r w:rsidRPr="00EB3561">
          <w:rPr>
            <w:rFonts w:ascii="Times New Roman" w:hAnsi="Times New Roman"/>
            <w:sz w:val="28"/>
            <w:szCs w:val="28"/>
          </w:rPr>
          <w:t>блок-схемы</w:t>
        </w:r>
      </w:hyperlink>
      <w:r w:rsidRPr="00EB3561">
        <w:rPr>
          <w:rFonts w:ascii="Times New Roman" w:hAnsi="Times New Roman"/>
          <w:sz w:val="28"/>
          <w:szCs w:val="28"/>
        </w:rPr>
        <w:t xml:space="preserve"> предоставления муниципальной  услуги (далее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EB3561">
        <w:rPr>
          <w:rFonts w:ascii="Times New Roman" w:hAnsi="Times New Roman"/>
          <w:sz w:val="28"/>
          <w:szCs w:val="28"/>
        </w:rPr>
        <w:t>блок-схема) (приложение 2 к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FE1326">
        <w:rPr>
          <w:rFonts w:ascii="Times New Roman" w:hAnsi="Times New Roman"/>
          <w:sz w:val="28"/>
          <w:szCs w:val="28"/>
        </w:rPr>
        <w:t>дминистративному регламенту);</w:t>
      </w:r>
    </w:p>
    <w:p w14:paraId="41E9FC33" w14:textId="77777777" w:rsidR="002A18E7" w:rsidRPr="00FE1326" w:rsidRDefault="002A18E7" w:rsidP="0057593A">
      <w:pPr>
        <w:pStyle w:val="ac"/>
        <w:tabs>
          <w:tab w:val="left" w:pos="851"/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E1326">
        <w:rPr>
          <w:rFonts w:ascii="Times New Roman" w:hAnsi="Times New Roman"/>
          <w:sz w:val="28"/>
          <w:szCs w:val="28"/>
        </w:rPr>
        <w:t xml:space="preserve">извлечения из настоящего </w:t>
      </w:r>
      <w:r>
        <w:rPr>
          <w:rFonts w:ascii="Times New Roman" w:hAnsi="Times New Roman"/>
          <w:sz w:val="28"/>
          <w:szCs w:val="28"/>
        </w:rPr>
        <w:t>А</w:t>
      </w:r>
      <w:r w:rsidRPr="00FE1326">
        <w:rPr>
          <w:rFonts w:ascii="Times New Roman" w:hAnsi="Times New Roman"/>
          <w:sz w:val="28"/>
          <w:szCs w:val="28"/>
        </w:rPr>
        <w:t xml:space="preserve">дминистративного регламента (полная версия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FE132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FE13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FE1326">
        <w:rPr>
          <w:rFonts w:ascii="Times New Roman" w:hAnsi="Times New Roman"/>
          <w:sz w:val="28"/>
          <w:szCs w:val="28"/>
        </w:rPr>
        <w:t xml:space="preserve">на официальных сайтах </w:t>
      </w:r>
      <w:r>
        <w:rPr>
          <w:rFonts w:ascii="Times New Roman" w:hAnsi="Times New Roman"/>
          <w:sz w:val="28"/>
          <w:szCs w:val="28"/>
        </w:rPr>
        <w:t>Управления образования</w:t>
      </w:r>
      <w:r w:rsidRPr="00FE1326">
        <w:rPr>
          <w:rFonts w:ascii="Times New Roman" w:hAnsi="Times New Roman"/>
          <w:sz w:val="28"/>
          <w:szCs w:val="28"/>
        </w:rPr>
        <w:t>, многофункционального центра);</w:t>
      </w:r>
    </w:p>
    <w:p w14:paraId="487CFBC1" w14:textId="3E017F8F" w:rsidR="002A18E7" w:rsidRPr="00FE1326" w:rsidRDefault="002A18E7" w:rsidP="0057593A">
      <w:pPr>
        <w:pStyle w:val="ac"/>
        <w:tabs>
          <w:tab w:val="left" w:pos="851"/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местонахождение, график (режим) работы, номера телефонов, адреса официальных сайтов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FE132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FE1326">
        <w:rPr>
          <w:rFonts w:ascii="Times New Roman" w:hAnsi="Times New Roman"/>
          <w:sz w:val="28"/>
          <w:szCs w:val="28"/>
        </w:rPr>
        <w:t>, номера кабинетов, в которых предоставляется муниципальная услуга, фамилии, имена, отчества и должности соответствующих должностных лиц;</w:t>
      </w:r>
    </w:p>
    <w:p w14:paraId="7DD30309" w14:textId="77777777" w:rsidR="002A18E7" w:rsidRPr="00FE1326" w:rsidRDefault="002A18E7" w:rsidP="0057593A">
      <w:pPr>
        <w:pStyle w:val="ac"/>
        <w:tabs>
          <w:tab w:val="left" w:pos="851"/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перечень документов, направляемых заявителем в </w:t>
      </w:r>
      <w:r>
        <w:rPr>
          <w:rFonts w:ascii="Times New Roman" w:hAnsi="Times New Roman"/>
          <w:sz w:val="28"/>
          <w:szCs w:val="28"/>
        </w:rPr>
        <w:t>Управление образования</w:t>
      </w:r>
      <w:r w:rsidRPr="00FE1326">
        <w:rPr>
          <w:rFonts w:ascii="Times New Roman" w:hAnsi="Times New Roman"/>
          <w:sz w:val="28"/>
          <w:szCs w:val="28"/>
        </w:rPr>
        <w:t>, и требования к этим документам;</w:t>
      </w:r>
    </w:p>
    <w:p w14:paraId="23286E00" w14:textId="4D6EDC74" w:rsidR="002A18E7" w:rsidRPr="00FE1326" w:rsidRDefault="0057593A" w:rsidP="0057593A">
      <w:pPr>
        <w:pStyle w:val="ac"/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8E7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2A18E7" w:rsidRPr="00FE1326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2A18E7" w:rsidRPr="00FE1326">
        <w:rPr>
          <w:rFonts w:ascii="Times New Roman" w:hAnsi="Times New Roman"/>
          <w:sz w:val="28"/>
          <w:szCs w:val="28"/>
        </w:rPr>
        <w:t xml:space="preserve"> документов </w:t>
      </w:r>
      <w:r>
        <w:rPr>
          <w:rFonts w:ascii="Times New Roman" w:hAnsi="Times New Roman"/>
          <w:sz w:val="28"/>
          <w:szCs w:val="28"/>
        </w:rPr>
        <w:t xml:space="preserve"> </w:t>
      </w:r>
      <w:r w:rsidR="002A18E7" w:rsidRPr="00FE1326">
        <w:rPr>
          <w:rFonts w:ascii="Times New Roman" w:hAnsi="Times New Roman"/>
          <w:sz w:val="28"/>
          <w:szCs w:val="28"/>
        </w:rPr>
        <w:t xml:space="preserve">для заполнения, </w:t>
      </w:r>
      <w:r>
        <w:rPr>
          <w:rFonts w:ascii="Times New Roman" w:hAnsi="Times New Roman"/>
          <w:sz w:val="28"/>
          <w:szCs w:val="28"/>
        </w:rPr>
        <w:t xml:space="preserve"> </w:t>
      </w:r>
      <w:r w:rsidR="002A18E7" w:rsidRPr="00FE1326">
        <w:rPr>
          <w:rFonts w:ascii="Times New Roman" w:hAnsi="Times New Roman"/>
          <w:sz w:val="28"/>
          <w:szCs w:val="28"/>
        </w:rPr>
        <w:t>образцы заполнения документов;</w:t>
      </w:r>
    </w:p>
    <w:p w14:paraId="6110C80B" w14:textId="310C2D3A" w:rsidR="002A18E7" w:rsidRPr="00FE1326" w:rsidRDefault="002A18E7" w:rsidP="0057593A">
      <w:pPr>
        <w:pStyle w:val="ac"/>
        <w:tabs>
          <w:tab w:val="left" w:pos="851"/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57593A"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14:paraId="5BD74A3A" w14:textId="77777777" w:rsidR="002A18E7" w:rsidRPr="00BC4075" w:rsidRDefault="002A18E7" w:rsidP="0057593A">
      <w:pPr>
        <w:pStyle w:val="ac"/>
        <w:tabs>
          <w:tab w:val="left" w:pos="851"/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326">
        <w:rPr>
          <w:rFonts w:ascii="Times New Roman" w:hAnsi="Times New Roman"/>
          <w:sz w:val="28"/>
          <w:szCs w:val="28"/>
        </w:rPr>
        <w:t xml:space="preserve">порядок обжалования решения или действия (бездействия) должностных лиц </w:t>
      </w:r>
      <w:r>
        <w:rPr>
          <w:rFonts w:ascii="Times New Roman" w:hAnsi="Times New Roman"/>
          <w:sz w:val="28"/>
          <w:szCs w:val="28"/>
        </w:rPr>
        <w:t>Управления образования</w:t>
      </w:r>
      <w:r w:rsidRPr="00FE1326">
        <w:rPr>
          <w:rFonts w:ascii="Times New Roman" w:hAnsi="Times New Roman"/>
          <w:sz w:val="28"/>
          <w:szCs w:val="28"/>
        </w:rPr>
        <w:t>, многофункционального центра, предоставляющих муниципальную услугу.</w:t>
      </w:r>
    </w:p>
    <w:p w14:paraId="78A6A7F0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</w:p>
    <w:p w14:paraId="2C858DB6" w14:textId="49DCE739" w:rsidR="00CC04F2" w:rsidRDefault="00955CAD" w:rsidP="00955CAD">
      <w:pPr>
        <w:pStyle w:val="24"/>
        <w:shd w:val="clear" w:color="auto" w:fill="auto"/>
        <w:spacing w:before="0" w:after="0" w:line="240" w:lineRule="auto"/>
        <w:ind w:left="720" w:right="-1" w:firstLine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 w:rsidRPr="0057593A">
        <w:rPr>
          <w:sz w:val="28"/>
          <w:szCs w:val="28"/>
        </w:rPr>
        <w:t xml:space="preserve">  </w:t>
      </w:r>
      <w:r w:rsidR="00764914">
        <w:rPr>
          <w:sz w:val="28"/>
          <w:szCs w:val="28"/>
        </w:rPr>
        <w:t>Стандарт предоставления муниципальной услуги</w:t>
      </w:r>
      <w:r w:rsidR="00CC04F2">
        <w:rPr>
          <w:sz w:val="28"/>
          <w:szCs w:val="28"/>
        </w:rPr>
        <w:t>.</w:t>
      </w:r>
    </w:p>
    <w:p w14:paraId="621FF74C" w14:textId="77777777" w:rsidR="008C73BE" w:rsidRDefault="008C73BE" w:rsidP="008C73BE">
      <w:pPr>
        <w:pStyle w:val="24"/>
        <w:shd w:val="clear" w:color="auto" w:fill="auto"/>
        <w:spacing w:before="0" w:after="0" w:line="240" w:lineRule="auto"/>
        <w:ind w:left="720" w:right="-1" w:firstLine="0"/>
        <w:rPr>
          <w:sz w:val="28"/>
          <w:szCs w:val="28"/>
        </w:rPr>
      </w:pPr>
    </w:p>
    <w:p w14:paraId="1A9A4BC5" w14:textId="77777777" w:rsidR="00764914" w:rsidRPr="00CC04F2" w:rsidRDefault="00CC04F2" w:rsidP="00CC04F2">
      <w:pPr>
        <w:pStyle w:val="24"/>
        <w:shd w:val="clear" w:color="auto" w:fill="auto"/>
        <w:spacing w:before="0" w:after="0" w:line="24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 w:rsidR="00E56113">
        <w:rPr>
          <w:sz w:val="28"/>
          <w:szCs w:val="28"/>
        </w:rPr>
        <w:t xml:space="preserve"> </w:t>
      </w:r>
      <w:r w:rsidR="00764914" w:rsidRPr="00CC04F2">
        <w:rPr>
          <w:sz w:val="28"/>
          <w:szCs w:val="28"/>
        </w:rPr>
        <w:t>Наименование муниципальной услуги</w:t>
      </w:r>
      <w:r w:rsidR="00AB5C6B">
        <w:rPr>
          <w:sz w:val="28"/>
          <w:szCs w:val="28"/>
        </w:rPr>
        <w:t xml:space="preserve"> – </w:t>
      </w:r>
      <w:r w:rsidR="00764914" w:rsidRPr="00CC04F2">
        <w:rPr>
          <w:sz w:val="28"/>
          <w:szCs w:val="28"/>
        </w:rPr>
        <w:t xml:space="preserve">«Предоставление информации о текущей успеваемости учащегося, ведение электронного </w:t>
      </w:r>
      <w:r w:rsidR="00764914" w:rsidRPr="00CC04F2">
        <w:rPr>
          <w:sz w:val="28"/>
          <w:szCs w:val="28"/>
        </w:rPr>
        <w:lastRenderedPageBreak/>
        <w:t>дневника и электронного журнала успеваемости».</w:t>
      </w:r>
    </w:p>
    <w:p w14:paraId="7820A904" w14:textId="0C1C6F62" w:rsidR="000914F6" w:rsidRDefault="00CC04F2" w:rsidP="008847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E56113">
        <w:rPr>
          <w:sz w:val="28"/>
          <w:szCs w:val="28"/>
        </w:rPr>
        <w:t xml:space="preserve"> </w:t>
      </w:r>
      <w:r w:rsidR="000914F6" w:rsidRPr="000914F6">
        <w:rPr>
          <w:sz w:val="28"/>
          <w:szCs w:val="28"/>
        </w:rPr>
        <w:t>Наименование органа, предоставляющего муниципальную услугу</w:t>
      </w:r>
      <w:r w:rsidR="000914F6">
        <w:rPr>
          <w:sz w:val="28"/>
          <w:szCs w:val="28"/>
        </w:rPr>
        <w:t>.</w:t>
      </w:r>
      <w:r w:rsidR="000914F6" w:rsidRPr="000914F6">
        <w:rPr>
          <w:sz w:val="28"/>
          <w:szCs w:val="28"/>
        </w:rPr>
        <w:t xml:space="preserve"> </w:t>
      </w:r>
      <w:r w:rsidR="000914F6">
        <w:rPr>
          <w:sz w:val="28"/>
          <w:szCs w:val="28"/>
        </w:rPr>
        <w:t>Ответственный за предоставление муниципальной услуги – Управление образования администрации Грачевского муниципального округа Ставропольского края.</w:t>
      </w:r>
    </w:p>
    <w:p w14:paraId="1800F092" w14:textId="77777777" w:rsidR="000914F6" w:rsidRDefault="000914F6" w:rsidP="008847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Исполнителями муниципальной услуги являются образовательные учреждения Грачевского муниципального округа Ставропольского края, указанные в приложении № 1 Административного регламента.</w:t>
      </w:r>
    </w:p>
    <w:p w14:paraId="7A283CB2" w14:textId="22AE7BE6" w:rsidR="00764914" w:rsidRDefault="00E37901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r w:rsidR="00764914">
        <w:rPr>
          <w:sz w:val="28"/>
          <w:szCs w:val="28"/>
        </w:rPr>
        <w:t xml:space="preserve">образования контролирует деятельность муниципальных образовательных организаций по предоставлению </w:t>
      </w:r>
      <w:r w:rsidR="000914F6">
        <w:rPr>
          <w:sz w:val="28"/>
          <w:szCs w:val="28"/>
        </w:rPr>
        <w:t>муниципальной</w:t>
      </w:r>
      <w:r w:rsidR="00764914">
        <w:rPr>
          <w:sz w:val="28"/>
          <w:szCs w:val="28"/>
        </w:rPr>
        <w:t xml:space="preserve"> услуги.</w:t>
      </w:r>
    </w:p>
    <w:p w14:paraId="74AD70C5" w14:textId="56934815" w:rsidR="00764914" w:rsidRDefault="00764914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Ответственным за предоставление муниципальной услуги являются </w:t>
      </w:r>
      <w:r w:rsidR="007C4EE3">
        <w:rPr>
          <w:sz w:val="28"/>
          <w:szCs w:val="28"/>
        </w:rPr>
        <w:t xml:space="preserve">специалисты </w:t>
      </w:r>
      <w:r w:rsidR="000914F6">
        <w:rPr>
          <w:sz w:val="28"/>
          <w:szCs w:val="28"/>
        </w:rPr>
        <w:t>У</w:t>
      </w:r>
      <w:r w:rsidR="007C4EE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образования и муниципальные образовательные организации.</w:t>
      </w:r>
    </w:p>
    <w:p w14:paraId="40722DC0" w14:textId="455BC152" w:rsidR="000B7080" w:rsidRDefault="000B7080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0B7080">
        <w:rPr>
          <w:sz w:val="28"/>
          <w:szCs w:val="28"/>
        </w:rPr>
        <w:t xml:space="preserve">Для получения </w:t>
      </w:r>
      <w:r>
        <w:rPr>
          <w:sz w:val="28"/>
          <w:szCs w:val="28"/>
        </w:rPr>
        <w:t>муниципальной услуги</w:t>
      </w:r>
      <w:r w:rsidRPr="000B7080">
        <w:rPr>
          <w:sz w:val="28"/>
          <w:szCs w:val="28"/>
        </w:rPr>
        <w:t xml:space="preserve"> услуги заявителю не требуется обращаться за услугами, необходимыми и обязательными для предоставления </w:t>
      </w:r>
      <w:r>
        <w:rPr>
          <w:sz w:val="28"/>
          <w:szCs w:val="28"/>
        </w:rPr>
        <w:t xml:space="preserve">муниципальной </w:t>
      </w:r>
      <w:r w:rsidRPr="000B7080">
        <w:rPr>
          <w:sz w:val="28"/>
          <w:szCs w:val="28"/>
        </w:rPr>
        <w:t>услуги.</w:t>
      </w:r>
    </w:p>
    <w:p w14:paraId="5FCFE39C" w14:textId="0A57D860" w:rsidR="000B7080" w:rsidRDefault="000B7080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0B7080">
        <w:rPr>
          <w:sz w:val="28"/>
          <w:szCs w:val="28"/>
        </w:rPr>
        <w:t xml:space="preserve">При предоставлении </w:t>
      </w:r>
      <w:r>
        <w:rPr>
          <w:sz w:val="28"/>
          <w:szCs w:val="28"/>
        </w:rPr>
        <w:t>муниципальной</w:t>
      </w:r>
      <w:r w:rsidRPr="000B7080">
        <w:rPr>
          <w:sz w:val="28"/>
          <w:szCs w:val="28"/>
        </w:rPr>
        <w:t xml:space="preserve"> услуги запрещается требовать от заявителей осуществления действий, в том числе согласований, необходимых для получения </w:t>
      </w:r>
      <w:r>
        <w:rPr>
          <w:sz w:val="28"/>
          <w:szCs w:val="28"/>
        </w:rPr>
        <w:t>муниципальной</w:t>
      </w:r>
      <w:r w:rsidRPr="000B7080">
        <w:rPr>
          <w:sz w:val="28"/>
          <w:szCs w:val="28"/>
        </w:rPr>
        <w:t xml:space="preserve"> услуги и связанных с обращением в иные государственные органы, органы местного самоуправления муниципальных образований Ставропольского края,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</w:t>
      </w:r>
      <w:r>
        <w:rPr>
          <w:sz w:val="28"/>
          <w:szCs w:val="28"/>
        </w:rPr>
        <w:t>муниципальны</w:t>
      </w:r>
      <w:r w:rsidRPr="000B7080">
        <w:rPr>
          <w:sz w:val="28"/>
          <w:szCs w:val="28"/>
        </w:rPr>
        <w:t xml:space="preserve">х услуг и предоставляются организациями, участвующими в предоставлении </w:t>
      </w:r>
      <w:r>
        <w:rPr>
          <w:sz w:val="28"/>
          <w:szCs w:val="28"/>
        </w:rPr>
        <w:t>муниципальных</w:t>
      </w:r>
      <w:r w:rsidRPr="000B7080">
        <w:rPr>
          <w:sz w:val="28"/>
          <w:szCs w:val="28"/>
        </w:rPr>
        <w:t xml:space="preserve"> услуг, утверждаемый нормативным правовым актом Ставропольского края.</w:t>
      </w:r>
    </w:p>
    <w:p w14:paraId="350F7BCD" w14:textId="77777777" w:rsidR="00764914" w:rsidRDefault="00CC04F2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2.3</w:t>
      </w:r>
      <w:r w:rsidR="00764914">
        <w:rPr>
          <w:sz w:val="28"/>
          <w:szCs w:val="28"/>
        </w:rPr>
        <w:t>. Описание результата предоставления муниципальной услуги</w:t>
      </w:r>
    </w:p>
    <w:p w14:paraId="2E0D2C30" w14:textId="77777777" w:rsidR="00764914" w:rsidRDefault="00764914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муниципальной услуги является предоставление информации о текущей успеваемости учащегося, ведение электронного дневника и электронного журнала успеваемости.</w:t>
      </w:r>
    </w:p>
    <w:p w14:paraId="4A64E735" w14:textId="1E32323A" w:rsidR="00764914" w:rsidRPr="00CC04F2" w:rsidRDefault="00764914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Информация о текущей успеваемости учащегося, ведение электронного дневника и электронного журнала успеваемости включают </w:t>
      </w:r>
      <w:r w:rsidR="00066A82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 себя сведения о результатах текущего контроля успеваемости учащегося, </w:t>
      </w:r>
      <w:r w:rsidR="00066A8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о результатах промежуточной аттестации учащегося, о результатах итоговой аттестации учащегося, о посещаемости уроков (занятий), о расписании уроков (занятий), об изменениях, вносимых в расписание уроков (занятий), содержание образовательного процесса с описанием тем уроков (занятий), материала, изученного на уроке (занятии), общего и индивидуального домашнего задания.</w:t>
      </w:r>
    </w:p>
    <w:p w14:paraId="1C06B7D2" w14:textId="77777777" w:rsidR="00CC04F2" w:rsidRDefault="00CC04F2" w:rsidP="00884791">
      <w:pPr>
        <w:pStyle w:val="ac"/>
        <w:ind w:firstLine="851"/>
        <w:jc w:val="both"/>
      </w:pPr>
      <w:r>
        <w:rPr>
          <w:sz w:val="28"/>
          <w:szCs w:val="28"/>
        </w:rPr>
        <w:t>2.4</w:t>
      </w:r>
      <w:r w:rsidR="00764914">
        <w:rPr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D60">
        <w:rPr>
          <w:rFonts w:ascii="Times New Roman" w:hAnsi="Times New Roman"/>
          <w:sz w:val="28"/>
          <w:szCs w:val="28"/>
        </w:rPr>
        <w:t>Срок предоставления муниципальной услуги, срок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D60">
        <w:rPr>
          <w:rFonts w:ascii="Times New Roman" w:hAnsi="Times New Roman"/>
          <w:sz w:val="28"/>
          <w:szCs w:val="28"/>
        </w:rPr>
        <w:t>приостановления муниципальной услуги, сроки выдачи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D60">
        <w:rPr>
          <w:rFonts w:ascii="Times New Roman" w:hAnsi="Times New Roman"/>
          <w:sz w:val="28"/>
          <w:szCs w:val="28"/>
        </w:rPr>
        <w:t>(направления) документов, являющихся результатом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D60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14:paraId="48C6A56A" w14:textId="77777777" w:rsidR="00764914" w:rsidRDefault="00764914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Сроки предоставления информации о текущей успеваемости </w:t>
      </w:r>
      <w:r>
        <w:rPr>
          <w:sz w:val="28"/>
          <w:szCs w:val="28"/>
        </w:rPr>
        <w:lastRenderedPageBreak/>
        <w:t>учащегося, ведение электронного дневника и электронного журнала успеваемости в муниципальную образовательную организацию:</w:t>
      </w:r>
    </w:p>
    <w:p w14:paraId="07C4C135" w14:textId="77777777" w:rsidR="00764914" w:rsidRDefault="00764914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Услуга предоставляется в течение учебного года.</w:t>
      </w:r>
    </w:p>
    <w:p w14:paraId="2234BEBC" w14:textId="3B67C139" w:rsidR="00764914" w:rsidRDefault="00764914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услуги при письменном обращении заявителя, </w:t>
      </w:r>
      <w:r w:rsidR="00066A8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в том числе обращении в электронной форме, составляет не более 7 рабочих дней, в том числе срок приема и регистрации заявления</w:t>
      </w:r>
      <w:r w:rsidR="00AB5C6B">
        <w:rPr>
          <w:sz w:val="28"/>
          <w:szCs w:val="28"/>
        </w:rPr>
        <w:t xml:space="preserve"> – </w:t>
      </w:r>
      <w:r>
        <w:rPr>
          <w:sz w:val="28"/>
          <w:szCs w:val="28"/>
        </w:rPr>
        <w:t>1 рабочий день.</w:t>
      </w:r>
    </w:p>
    <w:p w14:paraId="5C85F9C7" w14:textId="36FD0D14" w:rsidR="00764914" w:rsidRDefault="00764914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Ведение электронного дневника и электронного журнала успеваемости учащегося в </w:t>
      </w:r>
      <w:r w:rsidR="000914F6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0914F6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образовательной организации</w:t>
      </w:r>
      <w:r w:rsidR="00AB5C6B">
        <w:rPr>
          <w:sz w:val="28"/>
          <w:szCs w:val="28"/>
        </w:rPr>
        <w:t xml:space="preserve"> – </w:t>
      </w:r>
      <w:r>
        <w:rPr>
          <w:sz w:val="28"/>
          <w:szCs w:val="28"/>
        </w:rPr>
        <w:t>постоянно.</w:t>
      </w:r>
    </w:p>
    <w:p w14:paraId="1ACC2C13" w14:textId="77777777" w:rsidR="00764914" w:rsidRDefault="00764914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Срок предоставления услуги при устном обращении заявителя</w:t>
      </w:r>
      <w:r w:rsidR="00AB5C6B">
        <w:rPr>
          <w:sz w:val="28"/>
          <w:szCs w:val="28"/>
        </w:rPr>
        <w:t xml:space="preserve"> – </w:t>
      </w:r>
      <w:r>
        <w:rPr>
          <w:sz w:val="28"/>
          <w:szCs w:val="28"/>
        </w:rPr>
        <w:t>не более 15 минут.</w:t>
      </w:r>
    </w:p>
    <w:p w14:paraId="25C39425" w14:textId="7B0DDDB4" w:rsidR="00764914" w:rsidRDefault="00764914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услуги при обращении заявителя в электронной форме через Единый портал и региональный портал в информационно-телекоммуникационной сети «Интернет» посредством входа </w:t>
      </w:r>
      <w:r w:rsidR="00066A82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на информационный ресурс, предоставляющий сервис электронного дневника и электронного журнала успеваемости учащегося (далее</w:t>
      </w:r>
      <w:r w:rsidR="00AB5C6B">
        <w:rPr>
          <w:sz w:val="28"/>
          <w:szCs w:val="28"/>
        </w:rPr>
        <w:t xml:space="preserve"> – </w:t>
      </w:r>
      <w:r>
        <w:rPr>
          <w:sz w:val="28"/>
          <w:szCs w:val="28"/>
        </w:rPr>
        <w:t>информационный ресурс),</w:t>
      </w:r>
      <w:r w:rsidR="00AB5C6B">
        <w:rPr>
          <w:sz w:val="28"/>
          <w:szCs w:val="28"/>
        </w:rPr>
        <w:t xml:space="preserve"> – </w:t>
      </w:r>
      <w:r>
        <w:rPr>
          <w:sz w:val="28"/>
          <w:szCs w:val="28"/>
        </w:rPr>
        <w:t>постоянно.</w:t>
      </w:r>
    </w:p>
    <w:p w14:paraId="5B170E9B" w14:textId="77777777" w:rsidR="00764914" w:rsidRDefault="00764914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Возможность обращения в многофункциональный центр предоставления государственных и муниципальных услуг нормативными правовыми актами Российской Федерации и нормативными правовыми актами Ставропольского края не предусмотрена.</w:t>
      </w:r>
    </w:p>
    <w:p w14:paraId="1E982EDF" w14:textId="33414B06" w:rsidR="00764914" w:rsidRDefault="00CC04F2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2.5</w:t>
      </w:r>
      <w:r w:rsidR="00764914">
        <w:rPr>
          <w:sz w:val="28"/>
          <w:szCs w:val="28"/>
        </w:rPr>
        <w:t xml:space="preserve">. Нормативные правовые акты Российской Федерации </w:t>
      </w:r>
      <w:r w:rsidR="00066A82">
        <w:rPr>
          <w:sz w:val="28"/>
          <w:szCs w:val="28"/>
        </w:rPr>
        <w:t xml:space="preserve">                               </w:t>
      </w:r>
      <w:r w:rsidR="00764914">
        <w:rPr>
          <w:sz w:val="28"/>
          <w:szCs w:val="28"/>
        </w:rPr>
        <w:t>и нормативные правовые акты Ставропольского края, регулирующие предоставление муниципальной услуги</w:t>
      </w:r>
      <w:r w:rsidR="000B7080">
        <w:rPr>
          <w:sz w:val="28"/>
          <w:szCs w:val="28"/>
        </w:rPr>
        <w:t>.</w:t>
      </w:r>
    </w:p>
    <w:p w14:paraId="4F4ADD54" w14:textId="55BA9DAC" w:rsidR="00764914" w:rsidRDefault="00764914" w:rsidP="00884791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Перечень нормативных правовых актов Российской Федерации </w:t>
      </w:r>
      <w:r w:rsidR="00066A8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и нормативных правовых актов Ставропольского края, регулирующих предоставление муниципальной услуги, подлежит обязательному размещению в информационно-телекоммуникационной сети «Интернет» на официальном сайте </w:t>
      </w:r>
      <w:r w:rsidR="007C4EE3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образования, муниципальных образовательных организаций, Едином портале, региональном портале.</w:t>
      </w:r>
    </w:p>
    <w:p w14:paraId="0619C1D3" w14:textId="7E2E720C" w:rsidR="00764914" w:rsidRDefault="00CC04F2" w:rsidP="00764914">
      <w:pPr>
        <w:pStyle w:val="24"/>
        <w:shd w:val="clear" w:color="auto" w:fill="auto"/>
        <w:spacing w:before="0" w:after="0" w:line="240" w:lineRule="auto"/>
        <w:ind w:right="-1" w:firstLine="960"/>
        <w:rPr>
          <w:sz w:val="28"/>
          <w:szCs w:val="28"/>
        </w:rPr>
      </w:pPr>
      <w:r>
        <w:rPr>
          <w:sz w:val="28"/>
          <w:szCs w:val="28"/>
        </w:rPr>
        <w:t>2.6</w:t>
      </w:r>
      <w:r w:rsidR="00764914">
        <w:rPr>
          <w:sz w:val="28"/>
          <w:szCs w:val="28"/>
        </w:rPr>
        <w:t>.</w:t>
      </w:r>
      <w:r w:rsidR="000B459E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Исчерпывающий перечень документов, необходимых </w:t>
      </w:r>
      <w:r w:rsidR="00066A82">
        <w:rPr>
          <w:sz w:val="28"/>
          <w:szCs w:val="28"/>
        </w:rPr>
        <w:t xml:space="preserve">                            </w:t>
      </w:r>
      <w:r w:rsidR="00764914">
        <w:rPr>
          <w:sz w:val="28"/>
          <w:szCs w:val="28"/>
        </w:rPr>
        <w:t xml:space="preserve">в соответствии с нормативными правовыми актами Российской Федерации </w:t>
      </w:r>
      <w:r w:rsidR="00066A82">
        <w:rPr>
          <w:sz w:val="28"/>
          <w:szCs w:val="28"/>
        </w:rPr>
        <w:t xml:space="preserve">              </w:t>
      </w:r>
      <w:r w:rsidR="00764914">
        <w:rPr>
          <w:sz w:val="28"/>
          <w:szCs w:val="28"/>
        </w:rPr>
        <w:t xml:space="preserve">и нормативными правовыми актами Ставропольского края для предоставления муниципальной услуги и услуг, необходимых </w:t>
      </w:r>
      <w:r w:rsidR="00066A82">
        <w:rPr>
          <w:sz w:val="28"/>
          <w:szCs w:val="28"/>
        </w:rPr>
        <w:t xml:space="preserve">                                 </w:t>
      </w:r>
      <w:r w:rsidR="00764914">
        <w:rPr>
          <w:sz w:val="28"/>
          <w:szCs w:val="28"/>
        </w:rPr>
        <w:t xml:space="preserve">и обязательных для предоставления муниципальной услуги, подлежащих представлению заявителем, способы их получения заявителем, в том числе </w:t>
      </w:r>
      <w:r w:rsidR="00066A82">
        <w:rPr>
          <w:sz w:val="28"/>
          <w:szCs w:val="28"/>
        </w:rPr>
        <w:t xml:space="preserve">                 </w:t>
      </w:r>
      <w:r w:rsidR="00764914">
        <w:rPr>
          <w:sz w:val="28"/>
          <w:szCs w:val="28"/>
        </w:rPr>
        <w:t>в электронной форме, порядок их представления</w:t>
      </w:r>
      <w:r w:rsidR="00655E6B">
        <w:rPr>
          <w:sz w:val="28"/>
          <w:szCs w:val="28"/>
        </w:rPr>
        <w:t>.</w:t>
      </w:r>
    </w:p>
    <w:p w14:paraId="252D7B1E" w14:textId="77777777" w:rsidR="00764914" w:rsidRDefault="00764914" w:rsidP="00E56113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Предоставление информации о текущей успеваемости учащегося осуществляется по личному заявлению заявителя (далее</w:t>
      </w:r>
      <w:r w:rsidR="00AB5C6B">
        <w:rPr>
          <w:sz w:val="28"/>
          <w:szCs w:val="28"/>
        </w:rPr>
        <w:t xml:space="preserve"> </w:t>
      </w:r>
      <w:bookmarkStart w:id="3" w:name="_Hlk150515450"/>
      <w:r w:rsidR="00AB5C6B">
        <w:rPr>
          <w:sz w:val="28"/>
          <w:szCs w:val="28"/>
        </w:rPr>
        <w:t>–</w:t>
      </w:r>
      <w:bookmarkEnd w:id="3"/>
      <w:r w:rsidR="00AB5C6B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заявление):</w:t>
      </w:r>
    </w:p>
    <w:p w14:paraId="5CD901F7" w14:textId="77777777" w:rsidR="00764914" w:rsidRDefault="00764914" w:rsidP="00E56113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В заявлении указываются следующие сведения:</w:t>
      </w:r>
    </w:p>
    <w:p w14:paraId="0C2D594B" w14:textId="1EDA094F" w:rsidR="00764914" w:rsidRDefault="000B7080" w:rsidP="00764914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 w:rsidRPr="000B7080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фамилия, имя отчество (при наличии) обучающегося;</w:t>
      </w:r>
    </w:p>
    <w:p w14:paraId="42C74FB0" w14:textId="5C75B4C3" w:rsidR="00764914" w:rsidRDefault="000B7080" w:rsidP="00764914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 w:rsidRPr="000B7080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учетные данные обучающегося;</w:t>
      </w:r>
    </w:p>
    <w:p w14:paraId="7348EAAD" w14:textId="04AF55E7" w:rsidR="00764914" w:rsidRDefault="000B7080" w:rsidP="00764914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 w:rsidRPr="000B7080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согласие на обработку персональных данных;</w:t>
      </w:r>
    </w:p>
    <w:p w14:paraId="4F5FE396" w14:textId="7D733A6A" w:rsidR="00764914" w:rsidRDefault="00764914" w:rsidP="00E56113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Примерная форма заявления (Приложение 3 к настоящему </w:t>
      </w:r>
      <w:r w:rsidR="000914F6">
        <w:rPr>
          <w:sz w:val="28"/>
          <w:szCs w:val="28"/>
        </w:rPr>
        <w:t>А</w:t>
      </w:r>
      <w:r>
        <w:rPr>
          <w:sz w:val="28"/>
          <w:szCs w:val="28"/>
        </w:rPr>
        <w:t>дминистративному регламенту) размещается:</w:t>
      </w:r>
    </w:p>
    <w:p w14:paraId="2CAACB55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>
        <w:rPr>
          <w:sz w:val="28"/>
          <w:szCs w:val="28"/>
        </w:rPr>
        <w:t>на информационном стенде муниципальной образовательной организации;</w:t>
      </w:r>
    </w:p>
    <w:p w14:paraId="2F474D8D" w14:textId="3E2E491B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>
        <w:rPr>
          <w:sz w:val="28"/>
          <w:szCs w:val="28"/>
        </w:rPr>
        <w:t xml:space="preserve">в информационно-телекоммуникационной сети «Интернет» </w:t>
      </w:r>
      <w:r w:rsidR="00066A82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на официальном сайте муниципальной образовательной организации, Едином портале, региональном портале.</w:t>
      </w:r>
    </w:p>
    <w:p w14:paraId="5D76F39C" w14:textId="77777777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Одновременно с заявлением предъявляются:</w:t>
      </w:r>
    </w:p>
    <w:p w14:paraId="376C9C43" w14:textId="6A8D98EB" w:rsidR="00764914" w:rsidRDefault="000B7080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0B7080">
        <w:rPr>
          <w:sz w:val="28"/>
          <w:szCs w:val="28"/>
        </w:rPr>
        <w:t>–</w:t>
      </w:r>
      <w:r w:rsidR="00D8302A">
        <w:rPr>
          <w:sz w:val="28"/>
          <w:szCs w:val="28"/>
        </w:rPr>
        <w:t xml:space="preserve">   </w:t>
      </w:r>
      <w:r w:rsidR="00764914">
        <w:rPr>
          <w:sz w:val="28"/>
          <w:szCs w:val="28"/>
        </w:rPr>
        <w:t>документ, удостоверяющий личность заявителя;</w:t>
      </w:r>
    </w:p>
    <w:p w14:paraId="5CB38217" w14:textId="7C355C2C" w:rsidR="00764914" w:rsidRDefault="000B7080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0B7080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свидетельство о рождении обучающегося, </w:t>
      </w:r>
      <w:r w:rsidR="00D8302A">
        <w:rPr>
          <w:sz w:val="28"/>
          <w:szCs w:val="28"/>
        </w:rPr>
        <w:t>паспорт или иной документ,</w:t>
      </w:r>
      <w:r w:rsidR="00764914">
        <w:rPr>
          <w:sz w:val="28"/>
          <w:szCs w:val="28"/>
        </w:rPr>
        <w:t xml:space="preserve"> удостоверяющий личность несовершеннолетнего обучающегося, либо заверенную в установленном порядке копию документа, подтверждающего родство заявителя (или законность представления прав обучающихся).</w:t>
      </w:r>
    </w:p>
    <w:p w14:paraId="6D929EB2" w14:textId="00DB64CD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Заявители имеют право по своему усмотрению представлять другие документы, не указанные в пункте 2</w:t>
      </w:r>
      <w:r w:rsidR="000B7080">
        <w:rPr>
          <w:sz w:val="28"/>
          <w:szCs w:val="28"/>
        </w:rPr>
        <w:t>.6.</w:t>
      </w:r>
      <w:r>
        <w:rPr>
          <w:sz w:val="28"/>
          <w:szCs w:val="28"/>
        </w:rPr>
        <w:t xml:space="preserve"> настоящего Административного регламента.</w:t>
      </w:r>
    </w:p>
    <w:p w14:paraId="2CDEF38C" w14:textId="77777777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Заявление на бумажном носителе не должно быть исполнено карандашом.</w:t>
      </w:r>
    </w:p>
    <w:p w14:paraId="00321675" w14:textId="77777777" w:rsidR="00764914" w:rsidRPr="00F86A56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Текст заявления должен быть написан разборчиво, наименование муниципальной образовательной организации</w:t>
      </w:r>
      <w:r w:rsidR="00AB5C6B">
        <w:rPr>
          <w:sz w:val="28"/>
          <w:szCs w:val="28"/>
        </w:rPr>
        <w:t xml:space="preserve"> – </w:t>
      </w:r>
      <w:r>
        <w:rPr>
          <w:sz w:val="28"/>
          <w:szCs w:val="28"/>
        </w:rPr>
        <w:t>без сокращения; фамилия, имя, отчество, место жительства заявителя написаны полностью. В тексте заявления не должно быть подчисток, приписок, зачеркнутых слов и иных неоговоренных исправлений.</w:t>
      </w:r>
    </w:p>
    <w:p w14:paraId="1C943CC1" w14:textId="3FF834E3" w:rsidR="00764914" w:rsidRPr="00F86A56" w:rsidRDefault="00CC04F2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F07694">
        <w:rPr>
          <w:sz w:val="28"/>
          <w:szCs w:val="28"/>
        </w:rPr>
        <w:t>7</w:t>
      </w:r>
      <w:r w:rsidR="007C4EE3" w:rsidRPr="00F86A56">
        <w:rPr>
          <w:sz w:val="28"/>
          <w:szCs w:val="28"/>
        </w:rPr>
        <w:t xml:space="preserve">. </w:t>
      </w:r>
      <w:r w:rsidR="00764914" w:rsidRPr="00F86A56">
        <w:rPr>
          <w:sz w:val="28"/>
          <w:szCs w:val="28"/>
        </w:rPr>
        <w:t xml:space="preserve">Исчерпывающий перечень документов, необходимых </w:t>
      </w:r>
      <w:r w:rsidR="00066A82">
        <w:rPr>
          <w:sz w:val="28"/>
          <w:szCs w:val="28"/>
        </w:rPr>
        <w:t xml:space="preserve">                              </w:t>
      </w:r>
      <w:r w:rsidR="00764914" w:rsidRPr="00F86A56">
        <w:rPr>
          <w:sz w:val="28"/>
          <w:szCs w:val="28"/>
        </w:rPr>
        <w:t xml:space="preserve">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услуги, необходимых и обязательных для предоставления муниципальной услуги, которые находятся в распоряжении иных организаций, участвующих в предоставлении муниципальной услуги, </w:t>
      </w:r>
      <w:r w:rsidR="00066A82">
        <w:rPr>
          <w:sz w:val="28"/>
          <w:szCs w:val="28"/>
        </w:rPr>
        <w:t xml:space="preserve">                     </w:t>
      </w:r>
      <w:r w:rsidR="00764914" w:rsidRPr="00F86A56">
        <w:rPr>
          <w:sz w:val="28"/>
          <w:szCs w:val="28"/>
        </w:rPr>
        <w:t>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14:paraId="7DEB7F12" w14:textId="53236859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Документы, необходимые для предоставления муниципальной услуги, которые находятся в распоряжении иных организаций, участвующих </w:t>
      </w:r>
      <w:r w:rsidR="00066A82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в предоставлении услуги, нормативными правовыми актами Российской Федерации и нормативными правовыми актами Ставропольского края не предусмотрены.</w:t>
      </w:r>
    </w:p>
    <w:p w14:paraId="4E76BE4A" w14:textId="26F11264" w:rsidR="00F07694" w:rsidRPr="00134578" w:rsidRDefault="00F07694" w:rsidP="006D0D6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134578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запрещено требовать </w:t>
      </w:r>
      <w:r w:rsidR="00066A82">
        <w:rPr>
          <w:rFonts w:ascii="Times New Roman" w:hAnsi="Times New Roman"/>
          <w:sz w:val="28"/>
          <w:szCs w:val="28"/>
        </w:rPr>
        <w:t xml:space="preserve">                </w:t>
      </w:r>
      <w:r w:rsidRPr="00134578">
        <w:rPr>
          <w:rFonts w:ascii="Times New Roman" w:hAnsi="Times New Roman"/>
          <w:sz w:val="28"/>
          <w:szCs w:val="28"/>
        </w:rPr>
        <w:t>от заявителя:</w:t>
      </w:r>
    </w:p>
    <w:p w14:paraId="3C6EF453" w14:textId="006C65ED" w:rsidR="00F07694" w:rsidRPr="00134578" w:rsidRDefault="000B7080" w:rsidP="006D0D6F">
      <w:pPr>
        <w:pStyle w:val="ac"/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B7080">
        <w:rPr>
          <w:rFonts w:ascii="Times New Roman" w:hAnsi="Times New Roman"/>
          <w:sz w:val="28"/>
          <w:szCs w:val="28"/>
        </w:rPr>
        <w:t>–</w:t>
      </w:r>
      <w:r w:rsidR="00D8302A">
        <w:rPr>
          <w:rFonts w:ascii="Times New Roman" w:hAnsi="Times New Roman"/>
          <w:sz w:val="28"/>
          <w:szCs w:val="28"/>
        </w:rPr>
        <w:t xml:space="preserve"> </w:t>
      </w:r>
      <w:r w:rsidR="00F07694" w:rsidRPr="00134578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079FED05" w14:textId="4112C421" w:rsidR="00F07694" w:rsidRPr="00134578" w:rsidRDefault="00D8302A" w:rsidP="006D0D6F">
      <w:pPr>
        <w:pStyle w:val="ac"/>
        <w:tabs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B7080" w:rsidRPr="000B708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07694" w:rsidRPr="00134578">
        <w:rPr>
          <w:rFonts w:ascii="Times New Roman" w:hAnsi="Times New Roman"/>
          <w:sz w:val="28"/>
          <w:szCs w:val="28"/>
        </w:rPr>
        <w:t xml:space="preserve">представления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="00F07694" w:rsidRPr="00134578">
        <w:rPr>
          <w:rFonts w:ascii="Times New Roman" w:hAnsi="Times New Roman"/>
          <w:sz w:val="28"/>
          <w:szCs w:val="28"/>
        </w:rPr>
        <w:t xml:space="preserve">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муниципальных органов либо подведомственных муниципальным органам организаций, участвующих в предоставлении предусмотренных </w:t>
      </w:r>
      <w:hyperlink r:id="rId11" w:history="1">
        <w:r w:rsidR="00F07694" w:rsidRPr="00051BA0">
          <w:rPr>
            <w:rFonts w:ascii="Times New Roman" w:hAnsi="Times New Roman"/>
            <w:sz w:val="28"/>
            <w:szCs w:val="28"/>
          </w:rPr>
          <w:t xml:space="preserve">частью 1 статьи </w:t>
        </w:r>
        <w:r w:rsidR="000B7080">
          <w:rPr>
            <w:rFonts w:ascii="Times New Roman" w:hAnsi="Times New Roman"/>
            <w:sz w:val="28"/>
            <w:szCs w:val="28"/>
          </w:rPr>
          <w:t xml:space="preserve">                        </w:t>
        </w:r>
        <w:r w:rsidR="00F07694" w:rsidRPr="00051BA0">
          <w:rPr>
            <w:rFonts w:ascii="Times New Roman" w:hAnsi="Times New Roman"/>
            <w:sz w:val="28"/>
            <w:szCs w:val="28"/>
          </w:rPr>
          <w:t>1</w:t>
        </w:r>
      </w:hyperlink>
      <w:r w:rsidR="004532A8">
        <w:rPr>
          <w:rFonts w:ascii="Times New Roman" w:hAnsi="Times New Roman"/>
          <w:sz w:val="28"/>
          <w:szCs w:val="28"/>
        </w:rPr>
        <w:t xml:space="preserve"> Федерального закона от</w:t>
      </w:r>
      <w:r w:rsidR="00F07694" w:rsidRPr="00051BA0">
        <w:rPr>
          <w:rFonts w:ascii="Times New Roman" w:hAnsi="Times New Roman"/>
          <w:sz w:val="28"/>
          <w:szCs w:val="28"/>
        </w:rPr>
        <w:t xml:space="preserve"> 27 июля 2010 г. </w:t>
      </w:r>
      <w:r w:rsidR="00AB5C6B">
        <w:rPr>
          <w:rFonts w:ascii="Times New Roman" w:hAnsi="Times New Roman"/>
          <w:sz w:val="28"/>
          <w:szCs w:val="28"/>
        </w:rPr>
        <w:t>№</w:t>
      </w:r>
      <w:r w:rsidR="00F07694" w:rsidRPr="00051BA0">
        <w:rPr>
          <w:rFonts w:ascii="Times New Roman" w:hAnsi="Times New Roman"/>
          <w:sz w:val="28"/>
          <w:szCs w:val="28"/>
        </w:rPr>
        <w:t xml:space="preserve"> 210-ФЗ «Об организации предоставления государственных и муниципальных услуг» (далее</w:t>
      </w:r>
      <w:r w:rsidR="00AB5C6B">
        <w:rPr>
          <w:rFonts w:ascii="Times New Roman" w:hAnsi="Times New Roman"/>
          <w:sz w:val="28"/>
          <w:szCs w:val="28"/>
        </w:rPr>
        <w:t xml:space="preserve"> – </w:t>
      </w:r>
      <w:r w:rsidR="00F07694" w:rsidRPr="00051BA0">
        <w:rPr>
          <w:rFonts w:ascii="Times New Roman" w:hAnsi="Times New Roman"/>
          <w:sz w:val="28"/>
          <w:szCs w:val="28"/>
        </w:rPr>
        <w:t xml:space="preserve">Федеральный закон </w:t>
      </w:r>
      <w:r w:rsidR="00AB5C6B">
        <w:rPr>
          <w:rFonts w:ascii="Times New Roman" w:hAnsi="Times New Roman"/>
          <w:sz w:val="28"/>
          <w:szCs w:val="28"/>
        </w:rPr>
        <w:t>№</w:t>
      </w:r>
      <w:r w:rsidR="00F07694" w:rsidRPr="00051BA0">
        <w:rPr>
          <w:rFonts w:ascii="Times New Roman" w:hAnsi="Times New Roman"/>
          <w:sz w:val="28"/>
          <w:szCs w:val="28"/>
        </w:rPr>
        <w:t xml:space="preserve"> 210-ФЗ), в соответствии с нормативными правовыми актами Российской Федерации, нормативными правовыми актами субъектов Российской Федерации, за исключением документов, включенных </w:t>
      </w:r>
      <w:r w:rsidR="00066A82">
        <w:rPr>
          <w:rFonts w:ascii="Times New Roman" w:hAnsi="Times New Roman"/>
          <w:sz w:val="28"/>
          <w:szCs w:val="28"/>
        </w:rPr>
        <w:t xml:space="preserve">                          </w:t>
      </w:r>
      <w:r w:rsidR="00F07694" w:rsidRPr="00051BA0">
        <w:rPr>
          <w:rFonts w:ascii="Times New Roman" w:hAnsi="Times New Roman"/>
          <w:sz w:val="28"/>
          <w:szCs w:val="28"/>
        </w:rPr>
        <w:t xml:space="preserve">в определенный </w:t>
      </w:r>
      <w:hyperlink r:id="rId12" w:history="1">
        <w:r w:rsidR="00F07694" w:rsidRPr="00051BA0">
          <w:rPr>
            <w:rFonts w:ascii="Times New Roman" w:hAnsi="Times New Roman"/>
            <w:sz w:val="28"/>
            <w:szCs w:val="28"/>
          </w:rPr>
          <w:t>частью 6 статьи 7</w:t>
        </w:r>
      </w:hyperlink>
      <w:r w:rsidR="00F07694" w:rsidRPr="00051BA0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AB5C6B">
        <w:rPr>
          <w:rFonts w:ascii="Times New Roman" w:hAnsi="Times New Roman"/>
          <w:sz w:val="28"/>
          <w:szCs w:val="28"/>
        </w:rPr>
        <w:t>№</w:t>
      </w:r>
      <w:r w:rsidR="00F07694" w:rsidRPr="00051BA0">
        <w:rPr>
          <w:rFonts w:ascii="Times New Roman" w:hAnsi="Times New Roman"/>
          <w:sz w:val="28"/>
          <w:szCs w:val="28"/>
        </w:rPr>
        <w:t xml:space="preserve"> 210-ФЗ перечень документов. Заявитель впра</w:t>
      </w:r>
      <w:r w:rsidR="00F07694" w:rsidRPr="00134578">
        <w:rPr>
          <w:rFonts w:ascii="Times New Roman" w:hAnsi="Times New Roman"/>
          <w:sz w:val="28"/>
          <w:szCs w:val="28"/>
        </w:rPr>
        <w:t xml:space="preserve">ве представить указанные документы </w:t>
      </w:r>
      <w:r w:rsidR="000B7080">
        <w:rPr>
          <w:rFonts w:ascii="Times New Roman" w:hAnsi="Times New Roman"/>
          <w:sz w:val="28"/>
          <w:szCs w:val="28"/>
        </w:rPr>
        <w:t xml:space="preserve">                           </w:t>
      </w:r>
      <w:r w:rsidR="00F07694" w:rsidRPr="00134578">
        <w:rPr>
          <w:rFonts w:ascii="Times New Roman" w:hAnsi="Times New Roman"/>
          <w:sz w:val="28"/>
          <w:szCs w:val="28"/>
        </w:rPr>
        <w:t xml:space="preserve">и информацию в органы, предоставляющие муниципальную услугу, </w:t>
      </w:r>
      <w:r w:rsidR="00066A82">
        <w:rPr>
          <w:rFonts w:ascii="Times New Roman" w:hAnsi="Times New Roman"/>
          <w:sz w:val="28"/>
          <w:szCs w:val="28"/>
        </w:rPr>
        <w:t xml:space="preserve">                       </w:t>
      </w:r>
      <w:r w:rsidR="00F07694" w:rsidRPr="00134578">
        <w:rPr>
          <w:rFonts w:ascii="Times New Roman" w:hAnsi="Times New Roman"/>
          <w:sz w:val="28"/>
          <w:szCs w:val="28"/>
        </w:rPr>
        <w:t>по собственной инициативе;</w:t>
      </w:r>
    </w:p>
    <w:p w14:paraId="1D549CA1" w14:textId="33287C71" w:rsidR="00F07694" w:rsidRPr="00051BA0" w:rsidRDefault="000B7080" w:rsidP="00D8302A">
      <w:pPr>
        <w:pStyle w:val="ac"/>
        <w:tabs>
          <w:tab w:val="left" w:pos="993"/>
        </w:tabs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7080">
        <w:rPr>
          <w:rFonts w:ascii="Times New Roman" w:hAnsi="Times New Roman"/>
          <w:sz w:val="28"/>
          <w:szCs w:val="28"/>
        </w:rPr>
        <w:t>–</w:t>
      </w:r>
      <w:r w:rsidR="00D8302A">
        <w:rPr>
          <w:rFonts w:ascii="Times New Roman" w:hAnsi="Times New Roman"/>
          <w:sz w:val="28"/>
          <w:szCs w:val="28"/>
        </w:rPr>
        <w:t xml:space="preserve"> </w:t>
      </w:r>
      <w:r w:rsidR="00F07694" w:rsidRPr="00134578">
        <w:rPr>
          <w:rFonts w:ascii="Times New Roman" w:hAnsi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муниципальные органы, организации, за исключением получения услуг </w:t>
      </w:r>
      <w:r w:rsidR="00066A82">
        <w:rPr>
          <w:rFonts w:ascii="Times New Roman" w:hAnsi="Times New Roman"/>
          <w:sz w:val="28"/>
          <w:szCs w:val="28"/>
        </w:rPr>
        <w:t xml:space="preserve">                 </w:t>
      </w:r>
      <w:r w:rsidR="00F07694" w:rsidRPr="00134578">
        <w:rPr>
          <w:rFonts w:ascii="Times New Roman" w:hAnsi="Times New Roman"/>
          <w:sz w:val="28"/>
          <w:szCs w:val="28"/>
        </w:rPr>
        <w:t xml:space="preserve">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 w:history="1">
        <w:r w:rsidR="00F07694" w:rsidRPr="00051BA0">
          <w:rPr>
            <w:rFonts w:ascii="Times New Roman" w:hAnsi="Times New Roman"/>
            <w:sz w:val="28"/>
            <w:szCs w:val="28"/>
          </w:rPr>
          <w:t xml:space="preserve">части </w:t>
        </w:r>
        <w:r w:rsidR="007C60D6">
          <w:rPr>
            <w:rFonts w:ascii="Times New Roman" w:hAnsi="Times New Roman"/>
            <w:sz w:val="28"/>
            <w:szCs w:val="28"/>
          </w:rPr>
          <w:t xml:space="preserve">                      </w:t>
        </w:r>
        <w:r w:rsidR="00F07694" w:rsidRPr="00051BA0">
          <w:rPr>
            <w:rFonts w:ascii="Times New Roman" w:hAnsi="Times New Roman"/>
            <w:sz w:val="28"/>
            <w:szCs w:val="28"/>
          </w:rPr>
          <w:t>1 статьи 9</w:t>
        </w:r>
      </w:hyperlink>
      <w:r w:rsidR="00F07694" w:rsidRPr="00051BA0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AB5C6B">
        <w:rPr>
          <w:rFonts w:ascii="Times New Roman" w:hAnsi="Times New Roman"/>
          <w:sz w:val="28"/>
          <w:szCs w:val="28"/>
        </w:rPr>
        <w:t>№</w:t>
      </w:r>
      <w:r w:rsidR="00F07694" w:rsidRPr="00051BA0">
        <w:rPr>
          <w:rFonts w:ascii="Times New Roman" w:hAnsi="Times New Roman"/>
          <w:sz w:val="28"/>
          <w:szCs w:val="28"/>
        </w:rPr>
        <w:t xml:space="preserve"> 210-ФЗ;</w:t>
      </w:r>
    </w:p>
    <w:p w14:paraId="52098EB9" w14:textId="2A444D54" w:rsidR="00F07694" w:rsidRPr="00134578" w:rsidRDefault="000B7080" w:rsidP="00D8302A">
      <w:pPr>
        <w:pStyle w:val="ac"/>
        <w:tabs>
          <w:tab w:val="left" w:pos="993"/>
        </w:tabs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7080">
        <w:rPr>
          <w:rFonts w:ascii="Times New Roman" w:hAnsi="Times New Roman"/>
          <w:sz w:val="28"/>
          <w:szCs w:val="28"/>
        </w:rPr>
        <w:t>–</w:t>
      </w:r>
      <w:r w:rsidR="00D8302A">
        <w:rPr>
          <w:rFonts w:ascii="Times New Roman" w:hAnsi="Times New Roman"/>
          <w:sz w:val="28"/>
          <w:szCs w:val="28"/>
        </w:rPr>
        <w:t xml:space="preserve"> </w:t>
      </w:r>
      <w:r w:rsidR="00F07694" w:rsidRPr="00134578">
        <w:rPr>
          <w:rFonts w:ascii="Times New Roman" w:hAnsi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</w:t>
      </w:r>
      <w:r w:rsidR="00066A82">
        <w:rPr>
          <w:rFonts w:ascii="Times New Roman" w:hAnsi="Times New Roman"/>
          <w:sz w:val="28"/>
          <w:szCs w:val="28"/>
        </w:rPr>
        <w:t xml:space="preserve">                     </w:t>
      </w:r>
      <w:r w:rsidR="00F07694" w:rsidRPr="00134578">
        <w:rPr>
          <w:rFonts w:ascii="Times New Roman" w:hAnsi="Times New Roman"/>
          <w:sz w:val="28"/>
          <w:szCs w:val="28"/>
        </w:rPr>
        <w:t>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3B53EED" w14:textId="77777777" w:rsidR="00F07694" w:rsidRPr="00134578" w:rsidRDefault="00F07694" w:rsidP="00F07694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134578"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B3BDD44" w14:textId="49D34D65" w:rsidR="00F07694" w:rsidRPr="00134578" w:rsidRDefault="00F07694" w:rsidP="00F07694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134578">
        <w:rPr>
          <w:rFonts w:ascii="Times New Roman" w:hAnsi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</w:t>
      </w:r>
      <w:r w:rsidR="007C60D6">
        <w:rPr>
          <w:rFonts w:ascii="Times New Roman" w:hAnsi="Times New Roman"/>
          <w:sz w:val="28"/>
          <w:szCs w:val="28"/>
        </w:rPr>
        <w:t xml:space="preserve">              </w:t>
      </w:r>
      <w:r w:rsidRPr="00134578">
        <w:rPr>
          <w:rFonts w:ascii="Times New Roman" w:hAnsi="Times New Roman"/>
          <w:sz w:val="28"/>
          <w:szCs w:val="28"/>
        </w:rPr>
        <w:t xml:space="preserve">в приеме документов, необходимых для предоставления муниципальной услуги, либо в предоставлении муниципальной услуги и не включенных </w:t>
      </w:r>
      <w:r w:rsidR="007C60D6">
        <w:rPr>
          <w:rFonts w:ascii="Times New Roman" w:hAnsi="Times New Roman"/>
          <w:sz w:val="28"/>
          <w:szCs w:val="28"/>
        </w:rPr>
        <w:t xml:space="preserve">                     </w:t>
      </w:r>
      <w:r w:rsidRPr="00134578">
        <w:rPr>
          <w:rFonts w:ascii="Times New Roman" w:hAnsi="Times New Roman"/>
          <w:sz w:val="28"/>
          <w:szCs w:val="28"/>
        </w:rPr>
        <w:t>в представленный ранее комплект документов;</w:t>
      </w:r>
    </w:p>
    <w:p w14:paraId="72A46B5E" w14:textId="4C9FDC9E" w:rsidR="00F07694" w:rsidRPr="00134578" w:rsidRDefault="00F07694" w:rsidP="00F07694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134578">
        <w:rPr>
          <w:rFonts w:ascii="Times New Roman" w:hAnsi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</w:t>
      </w:r>
      <w:r w:rsidR="00591E4A" w:rsidRPr="00134578">
        <w:rPr>
          <w:rFonts w:ascii="Times New Roman" w:hAnsi="Times New Roman"/>
          <w:sz w:val="28"/>
          <w:szCs w:val="28"/>
        </w:rPr>
        <w:t>муниципальной услуги</w:t>
      </w:r>
      <w:r w:rsidRPr="00134578">
        <w:rPr>
          <w:rFonts w:ascii="Times New Roman" w:hAnsi="Times New Roman"/>
          <w:sz w:val="28"/>
          <w:szCs w:val="28"/>
        </w:rPr>
        <w:t>;</w:t>
      </w:r>
    </w:p>
    <w:p w14:paraId="28B7E41E" w14:textId="3809A92D" w:rsidR="00F07694" w:rsidRPr="00F07694" w:rsidRDefault="00F07694" w:rsidP="00F07694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134578"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rPr>
          <w:rFonts w:ascii="Times New Roman" w:hAnsi="Times New Roman"/>
          <w:sz w:val="28"/>
          <w:szCs w:val="28"/>
        </w:rPr>
        <w:t>управления</w:t>
      </w:r>
      <w:r w:rsidRPr="00134578">
        <w:rPr>
          <w:rFonts w:ascii="Times New Roman" w:hAnsi="Times New Roman"/>
          <w:sz w:val="28"/>
          <w:szCs w:val="28"/>
        </w:rPr>
        <w:t xml:space="preserve"> образования, муниципального служащего, работника образовательной организации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начальника </w:t>
      </w:r>
      <w:r w:rsidR="00591E4A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правления</w:t>
      </w:r>
      <w:r w:rsidRPr="00134578">
        <w:rPr>
          <w:rFonts w:ascii="Times New Roman" w:hAnsi="Times New Roman"/>
          <w:sz w:val="28"/>
          <w:szCs w:val="28"/>
        </w:rPr>
        <w:t xml:space="preserve"> образования, специалиста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31B72D30" w14:textId="77777777" w:rsidR="003A1B1C" w:rsidRPr="00051BA0" w:rsidRDefault="00F07694" w:rsidP="006D0D6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3A1B1C">
        <w:rPr>
          <w:rFonts w:ascii="Times New Roman" w:hAnsi="Times New Roman"/>
          <w:sz w:val="28"/>
          <w:szCs w:val="28"/>
        </w:rPr>
        <w:t xml:space="preserve">. </w:t>
      </w:r>
      <w:r w:rsidR="003A1B1C" w:rsidRPr="0094628D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</w:t>
      </w:r>
      <w:r w:rsidR="003A1B1C">
        <w:rPr>
          <w:rFonts w:ascii="Times New Roman" w:hAnsi="Times New Roman"/>
          <w:sz w:val="28"/>
          <w:szCs w:val="28"/>
        </w:rPr>
        <w:t xml:space="preserve"> </w:t>
      </w:r>
      <w:r w:rsidR="003A1B1C" w:rsidRPr="0094628D">
        <w:rPr>
          <w:rFonts w:ascii="Times New Roman" w:hAnsi="Times New Roman"/>
          <w:sz w:val="28"/>
          <w:szCs w:val="28"/>
        </w:rPr>
        <w:t>документов, необходимых для предоставления</w:t>
      </w:r>
      <w:r w:rsidR="003A1B1C">
        <w:rPr>
          <w:rFonts w:ascii="Times New Roman" w:hAnsi="Times New Roman"/>
          <w:sz w:val="28"/>
          <w:szCs w:val="28"/>
        </w:rPr>
        <w:t xml:space="preserve"> </w:t>
      </w:r>
      <w:r w:rsidR="003A1B1C" w:rsidRPr="0094628D">
        <w:rPr>
          <w:rFonts w:ascii="Times New Roman" w:hAnsi="Times New Roman"/>
          <w:sz w:val="28"/>
          <w:szCs w:val="28"/>
        </w:rPr>
        <w:t>муниципальной услуги</w:t>
      </w:r>
      <w:r w:rsidR="003A1B1C">
        <w:rPr>
          <w:rFonts w:ascii="Times New Roman" w:hAnsi="Times New Roman"/>
          <w:sz w:val="28"/>
          <w:szCs w:val="28"/>
        </w:rPr>
        <w:t>.</w:t>
      </w:r>
    </w:p>
    <w:p w14:paraId="5B4D5F8E" w14:textId="77777777" w:rsidR="003A1B1C" w:rsidRPr="0094628D" w:rsidRDefault="003A1B1C" w:rsidP="006D0D6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94628D">
        <w:rPr>
          <w:rFonts w:ascii="Times New Roman" w:hAnsi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14:paraId="4257B19D" w14:textId="222BD40A" w:rsidR="003A1B1C" w:rsidRPr="0094628D" w:rsidRDefault="007C60D6" w:rsidP="006D0D6F">
      <w:pPr>
        <w:pStyle w:val="ac"/>
        <w:tabs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7C60D6">
        <w:rPr>
          <w:rFonts w:ascii="Times New Roman" w:hAnsi="Times New Roman"/>
          <w:sz w:val="28"/>
          <w:szCs w:val="28"/>
        </w:rPr>
        <w:t>–</w:t>
      </w:r>
      <w:r w:rsidR="00D8302A">
        <w:rPr>
          <w:rFonts w:ascii="Times New Roman" w:hAnsi="Times New Roman"/>
          <w:sz w:val="28"/>
          <w:szCs w:val="28"/>
        </w:rPr>
        <w:t xml:space="preserve"> </w:t>
      </w:r>
      <w:r w:rsidR="003A1B1C" w:rsidRPr="0094628D">
        <w:rPr>
          <w:rFonts w:ascii="Times New Roman" w:hAnsi="Times New Roman"/>
          <w:sz w:val="28"/>
          <w:szCs w:val="28"/>
        </w:rPr>
        <w:t>вид и состояние документов, которые не позволяют однозначно истолковать их содержание, в том числе наличие подчисток, приписок, зачеркнутых слов и иных не оговоренных в них исправлений, повреждений, наличие противоречивых сведений;</w:t>
      </w:r>
    </w:p>
    <w:p w14:paraId="3945A482" w14:textId="04C695DB" w:rsidR="003A1B1C" w:rsidRPr="00051BA0" w:rsidRDefault="006D0D6F" w:rsidP="006D0D6F">
      <w:pPr>
        <w:pStyle w:val="ac"/>
        <w:tabs>
          <w:tab w:val="left" w:pos="993"/>
        </w:tabs>
        <w:suppressAutoHyphens w:val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C60D6" w:rsidRPr="007C60D6">
        <w:rPr>
          <w:rFonts w:ascii="Times New Roman" w:hAnsi="Times New Roman"/>
          <w:sz w:val="28"/>
          <w:szCs w:val="28"/>
        </w:rPr>
        <w:t>–</w:t>
      </w:r>
      <w:r w:rsidR="00D830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A1B1C" w:rsidRPr="0094628D">
        <w:rPr>
          <w:rFonts w:ascii="Times New Roman" w:hAnsi="Times New Roman"/>
          <w:sz w:val="28"/>
          <w:szCs w:val="28"/>
        </w:rPr>
        <w:t>документы</w:t>
      </w:r>
      <w:r w:rsidR="003A1B1C">
        <w:rPr>
          <w:rFonts w:ascii="Times New Roman" w:hAnsi="Times New Roman"/>
          <w:sz w:val="28"/>
          <w:szCs w:val="28"/>
        </w:rPr>
        <w:t xml:space="preserve"> </w:t>
      </w:r>
      <w:r w:rsidR="003A1B1C" w:rsidRPr="00051BA0">
        <w:rPr>
          <w:rFonts w:ascii="Times New Roman" w:hAnsi="Times New Roman"/>
          <w:sz w:val="28"/>
          <w:szCs w:val="28"/>
        </w:rPr>
        <w:t>не представлены или представлены в неполном объеме.</w:t>
      </w:r>
    </w:p>
    <w:p w14:paraId="3FC4EC37" w14:textId="20FDD1A8" w:rsidR="003A1B1C" w:rsidRPr="00051BA0" w:rsidRDefault="003A1B1C" w:rsidP="006D0D6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051BA0">
        <w:rPr>
          <w:rFonts w:ascii="Times New Roman" w:hAnsi="Times New Roman"/>
          <w:sz w:val="28"/>
          <w:szCs w:val="28"/>
        </w:rPr>
        <w:t xml:space="preserve"> Основаниями для отказа в приеме документов, необходимых для предоставления муниципальной услуги, при направлении документов </w:t>
      </w:r>
      <w:r w:rsidR="00066A82">
        <w:rPr>
          <w:rFonts w:ascii="Times New Roman" w:hAnsi="Times New Roman"/>
          <w:sz w:val="28"/>
          <w:szCs w:val="28"/>
        </w:rPr>
        <w:t xml:space="preserve">                    </w:t>
      </w:r>
      <w:r w:rsidRPr="00051BA0">
        <w:rPr>
          <w:rFonts w:ascii="Times New Roman" w:hAnsi="Times New Roman"/>
          <w:sz w:val="28"/>
          <w:szCs w:val="28"/>
        </w:rPr>
        <w:t>в электронной форме являются:</w:t>
      </w:r>
    </w:p>
    <w:p w14:paraId="00A6BD6C" w14:textId="48CFDD7F" w:rsidR="003A1B1C" w:rsidRPr="00051BA0" w:rsidRDefault="006D0D6F" w:rsidP="006D0D6F">
      <w:pPr>
        <w:pStyle w:val="ac"/>
        <w:tabs>
          <w:tab w:val="left" w:pos="851"/>
          <w:tab w:val="left" w:pos="993"/>
        </w:tabs>
        <w:suppressAutoHyphens w:val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C60D6" w:rsidRPr="007C60D6">
        <w:rPr>
          <w:rFonts w:ascii="Times New Roman" w:hAnsi="Times New Roman"/>
          <w:sz w:val="28"/>
          <w:szCs w:val="28"/>
        </w:rPr>
        <w:t>–</w:t>
      </w:r>
      <w:r w:rsidR="00D8302A">
        <w:rPr>
          <w:rFonts w:ascii="Times New Roman" w:hAnsi="Times New Roman"/>
          <w:sz w:val="28"/>
          <w:szCs w:val="28"/>
        </w:rPr>
        <w:t xml:space="preserve">  </w:t>
      </w:r>
      <w:r w:rsidR="003A1B1C" w:rsidRPr="00051BA0">
        <w:rPr>
          <w:rFonts w:ascii="Times New Roman" w:hAnsi="Times New Roman"/>
          <w:sz w:val="28"/>
          <w:szCs w:val="28"/>
        </w:rPr>
        <w:t xml:space="preserve">наличие противоречивых сведений в </w:t>
      </w:r>
      <w:r w:rsidR="003A1B1C">
        <w:rPr>
          <w:rFonts w:ascii="Times New Roman" w:hAnsi="Times New Roman"/>
          <w:sz w:val="28"/>
          <w:szCs w:val="28"/>
        </w:rPr>
        <w:t xml:space="preserve">представленных </w:t>
      </w:r>
      <w:r w:rsidR="003A1B1C" w:rsidRPr="00051BA0">
        <w:rPr>
          <w:rFonts w:ascii="Times New Roman" w:hAnsi="Times New Roman"/>
          <w:sz w:val="28"/>
          <w:szCs w:val="28"/>
        </w:rPr>
        <w:t>документах;</w:t>
      </w:r>
    </w:p>
    <w:p w14:paraId="17BD77A2" w14:textId="1F0BFA50" w:rsidR="003A1B1C" w:rsidRPr="00051BA0" w:rsidRDefault="006D0D6F" w:rsidP="006D0D6F">
      <w:pPr>
        <w:pStyle w:val="ac"/>
        <w:tabs>
          <w:tab w:val="left" w:pos="851"/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6D0D6F">
        <w:rPr>
          <w:rFonts w:ascii="Times New Roman" w:hAnsi="Times New Roman"/>
          <w:sz w:val="28"/>
          <w:szCs w:val="28"/>
        </w:rPr>
        <w:t>–</w:t>
      </w:r>
      <w:r w:rsidR="00D8302A">
        <w:rPr>
          <w:rFonts w:ascii="Times New Roman" w:hAnsi="Times New Roman"/>
          <w:sz w:val="28"/>
          <w:szCs w:val="28"/>
        </w:rPr>
        <w:t xml:space="preserve"> </w:t>
      </w:r>
      <w:r w:rsidR="003A1B1C" w:rsidRPr="00051BA0">
        <w:rPr>
          <w:rFonts w:ascii="Times New Roman" w:hAnsi="Times New Roman"/>
          <w:sz w:val="28"/>
          <w:szCs w:val="28"/>
        </w:rPr>
        <w:t xml:space="preserve">заявление и документы, представленные </w:t>
      </w:r>
      <w:r w:rsidRPr="00051BA0">
        <w:rPr>
          <w:rFonts w:ascii="Times New Roman" w:hAnsi="Times New Roman"/>
          <w:sz w:val="28"/>
          <w:szCs w:val="28"/>
        </w:rPr>
        <w:t>в электронной форме,</w:t>
      </w:r>
      <w:r w:rsidR="003A1B1C">
        <w:rPr>
          <w:rFonts w:ascii="Times New Roman" w:hAnsi="Times New Roman"/>
          <w:sz w:val="28"/>
          <w:szCs w:val="28"/>
        </w:rPr>
        <w:t xml:space="preserve"> </w:t>
      </w:r>
      <w:r w:rsidR="00066A82">
        <w:rPr>
          <w:rFonts w:ascii="Times New Roman" w:hAnsi="Times New Roman"/>
          <w:sz w:val="28"/>
          <w:szCs w:val="28"/>
        </w:rPr>
        <w:t xml:space="preserve">                </w:t>
      </w:r>
      <w:r w:rsidR="003A1B1C" w:rsidRPr="00051BA0">
        <w:rPr>
          <w:rFonts w:ascii="Times New Roman" w:hAnsi="Times New Roman"/>
          <w:sz w:val="28"/>
          <w:szCs w:val="28"/>
        </w:rPr>
        <w:t>не поддаются прочтению;</w:t>
      </w:r>
    </w:p>
    <w:p w14:paraId="5AA33973" w14:textId="0D877348" w:rsidR="003A1B1C" w:rsidRPr="003A1B1C" w:rsidRDefault="006D0D6F" w:rsidP="006D0D6F">
      <w:pPr>
        <w:pStyle w:val="ac"/>
        <w:tabs>
          <w:tab w:val="left" w:pos="851"/>
          <w:tab w:val="left" w:pos="993"/>
        </w:tabs>
        <w:suppressAutoHyphens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6D0D6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A1B1C" w:rsidRPr="00051BA0">
        <w:rPr>
          <w:rFonts w:ascii="Times New Roman" w:hAnsi="Times New Roman"/>
          <w:sz w:val="28"/>
          <w:szCs w:val="28"/>
        </w:rPr>
        <w:t xml:space="preserve">документы, указанные не представлены или представлены </w:t>
      </w:r>
      <w:r w:rsidR="00066A82">
        <w:rPr>
          <w:rFonts w:ascii="Times New Roman" w:hAnsi="Times New Roman"/>
          <w:sz w:val="28"/>
          <w:szCs w:val="28"/>
        </w:rPr>
        <w:t xml:space="preserve">                          </w:t>
      </w:r>
      <w:r w:rsidR="003A1B1C" w:rsidRPr="00051BA0">
        <w:rPr>
          <w:rFonts w:ascii="Times New Roman" w:hAnsi="Times New Roman"/>
          <w:sz w:val="28"/>
          <w:szCs w:val="28"/>
        </w:rPr>
        <w:t>в неп</w:t>
      </w:r>
      <w:r w:rsidR="003A1B1C" w:rsidRPr="0094628D">
        <w:rPr>
          <w:rFonts w:ascii="Times New Roman" w:hAnsi="Times New Roman"/>
          <w:sz w:val="28"/>
          <w:szCs w:val="28"/>
        </w:rPr>
        <w:t>олном объеме.</w:t>
      </w:r>
    </w:p>
    <w:p w14:paraId="42DFCD94" w14:textId="2E2302B3" w:rsidR="00764914" w:rsidRDefault="00F86A56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3A1B1C">
        <w:rPr>
          <w:sz w:val="28"/>
          <w:szCs w:val="28"/>
        </w:rPr>
        <w:t>9</w:t>
      </w:r>
      <w:r w:rsidR="00764914">
        <w:rPr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 w:rsidR="00D8302A">
        <w:rPr>
          <w:sz w:val="28"/>
          <w:szCs w:val="28"/>
        </w:rPr>
        <w:t>.</w:t>
      </w:r>
    </w:p>
    <w:p w14:paraId="1EDE6C00" w14:textId="77777777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Основанием для приостановления предоставления муниципальной услуги является предоставление неполного пакета документов</w:t>
      </w:r>
      <w:r w:rsidR="00F86A56">
        <w:rPr>
          <w:sz w:val="28"/>
          <w:szCs w:val="28"/>
        </w:rPr>
        <w:t>.</w:t>
      </w:r>
      <w:r w:rsidR="003A1B1C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 для отказа в предоставлении муниципальной услуги не предусмотрены.</w:t>
      </w:r>
    </w:p>
    <w:p w14:paraId="55E20F8B" w14:textId="388D1839" w:rsidR="00764914" w:rsidRDefault="003A1B1C" w:rsidP="00764914">
      <w:pPr>
        <w:pStyle w:val="24"/>
        <w:shd w:val="clear" w:color="auto" w:fill="auto"/>
        <w:spacing w:before="0" w:after="0"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2.10.</w:t>
      </w:r>
      <w:r w:rsidR="004532A8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иными организациями, участвующими </w:t>
      </w:r>
      <w:r w:rsidR="00066A82">
        <w:rPr>
          <w:sz w:val="28"/>
          <w:szCs w:val="28"/>
        </w:rPr>
        <w:t xml:space="preserve">                          </w:t>
      </w:r>
      <w:r w:rsidR="00764914">
        <w:rPr>
          <w:sz w:val="28"/>
          <w:szCs w:val="28"/>
        </w:rPr>
        <w:t xml:space="preserve">в предоставлении </w:t>
      </w:r>
      <w:r w:rsidR="00591E4A">
        <w:rPr>
          <w:sz w:val="28"/>
          <w:szCs w:val="28"/>
        </w:rPr>
        <w:t>муниципальной</w:t>
      </w:r>
      <w:r w:rsidR="00764914">
        <w:rPr>
          <w:sz w:val="28"/>
          <w:szCs w:val="28"/>
        </w:rPr>
        <w:t xml:space="preserve"> услуги</w:t>
      </w:r>
      <w:r w:rsidR="00591E4A">
        <w:rPr>
          <w:sz w:val="28"/>
          <w:szCs w:val="28"/>
        </w:rPr>
        <w:t>.</w:t>
      </w:r>
    </w:p>
    <w:p w14:paraId="5C7B35A4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нормативными правовыми актами Российской Федерации и нормативными правовыми актами Ставропольского края не предусмотрены.</w:t>
      </w:r>
    </w:p>
    <w:p w14:paraId="7DC5AEDD" w14:textId="102B69DE" w:rsidR="00764914" w:rsidRDefault="003A1B1C" w:rsidP="00764914">
      <w:pPr>
        <w:pStyle w:val="24"/>
        <w:shd w:val="clear" w:color="auto" w:fill="auto"/>
        <w:spacing w:before="0" w:after="0"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2.11.</w:t>
      </w:r>
      <w:r w:rsidR="004532A8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Порядок, размер и основания взимания государственной пошлины или ино</w:t>
      </w:r>
      <w:r w:rsidR="007C4EE3">
        <w:rPr>
          <w:sz w:val="28"/>
          <w:szCs w:val="28"/>
        </w:rPr>
        <w:t>й</w:t>
      </w:r>
      <w:r w:rsidR="00764914">
        <w:rPr>
          <w:sz w:val="28"/>
          <w:szCs w:val="28"/>
        </w:rPr>
        <w:t xml:space="preserve"> платы, взимаемой за предоставление муниципальной услуги</w:t>
      </w:r>
      <w:r w:rsidR="00D8302A">
        <w:rPr>
          <w:sz w:val="28"/>
          <w:szCs w:val="28"/>
        </w:rPr>
        <w:t>.</w:t>
      </w:r>
    </w:p>
    <w:p w14:paraId="23D24FC5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14:paraId="564AF93A" w14:textId="77777777" w:rsidR="003A1B1C" w:rsidRPr="00111C4E" w:rsidRDefault="003A1B1C" w:rsidP="003A1B1C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 </w:t>
      </w:r>
      <w:r w:rsidRPr="00EF10DB">
        <w:rPr>
          <w:rFonts w:ascii="Times New Roman" w:hAnsi="Times New Roman"/>
          <w:sz w:val="28"/>
          <w:szCs w:val="28"/>
        </w:rPr>
        <w:t>Порядок, размер и основания взимания платы за предоставление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10DB">
        <w:rPr>
          <w:rFonts w:ascii="Times New Roman" w:hAnsi="Times New Roman"/>
          <w:sz w:val="28"/>
          <w:szCs w:val="28"/>
        </w:rPr>
        <w:t>услуг, необходимых и обязательных для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532A8">
        <w:rPr>
          <w:rFonts w:ascii="Times New Roman" w:hAnsi="Times New Roman"/>
          <w:sz w:val="28"/>
          <w:szCs w:val="28"/>
        </w:rPr>
        <w:t xml:space="preserve">муниципальной </w:t>
      </w:r>
      <w:r w:rsidRPr="00111C4E">
        <w:rPr>
          <w:rFonts w:ascii="Times New Roman" w:hAnsi="Times New Roman"/>
          <w:sz w:val="28"/>
          <w:szCs w:val="28"/>
        </w:rPr>
        <w:t>услуги, включая информацию о методиках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C4E">
        <w:rPr>
          <w:rFonts w:ascii="Times New Roman" w:hAnsi="Times New Roman"/>
          <w:sz w:val="28"/>
          <w:szCs w:val="28"/>
        </w:rPr>
        <w:t>расчета размера такой платы</w:t>
      </w:r>
      <w:r>
        <w:rPr>
          <w:rFonts w:ascii="Times New Roman" w:hAnsi="Times New Roman"/>
          <w:sz w:val="28"/>
          <w:szCs w:val="28"/>
        </w:rPr>
        <w:t>.</w:t>
      </w:r>
    </w:p>
    <w:p w14:paraId="15481CE9" w14:textId="77777777" w:rsidR="00764914" w:rsidRPr="003A1B1C" w:rsidRDefault="003A1B1C" w:rsidP="003A1B1C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EF10DB"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14:paraId="0A89CD45" w14:textId="51358112" w:rsidR="00764914" w:rsidRDefault="003A1B1C" w:rsidP="00764914">
      <w:pPr>
        <w:pStyle w:val="24"/>
        <w:shd w:val="clear" w:color="auto" w:fill="auto"/>
        <w:spacing w:before="0" w:after="0"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2.13</w:t>
      </w:r>
      <w:r w:rsidR="00764914">
        <w:rPr>
          <w:sz w:val="28"/>
          <w:szCs w:val="28"/>
        </w:rPr>
        <w:t xml:space="preserve">. Максимальный срок ожидания в очереди при подаче запроса </w:t>
      </w:r>
      <w:r w:rsidR="00066A82">
        <w:rPr>
          <w:sz w:val="28"/>
          <w:szCs w:val="28"/>
        </w:rPr>
        <w:t xml:space="preserve">                  </w:t>
      </w:r>
      <w:r w:rsidR="00764914">
        <w:rPr>
          <w:sz w:val="28"/>
          <w:szCs w:val="28"/>
        </w:rPr>
        <w:t xml:space="preserve">о предоставлении муниципальной услуги и услуг, необходимых </w:t>
      </w:r>
      <w:r w:rsidR="00066A82">
        <w:rPr>
          <w:sz w:val="28"/>
          <w:szCs w:val="28"/>
        </w:rPr>
        <w:t xml:space="preserve">                           </w:t>
      </w:r>
      <w:r w:rsidR="00764914">
        <w:rPr>
          <w:sz w:val="28"/>
          <w:szCs w:val="28"/>
        </w:rPr>
        <w:t>и обязательных для предоставления муниципальной услуги, и при получении результата предоставления таких услуг</w:t>
      </w:r>
    </w:p>
    <w:p w14:paraId="63949380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Максимальное время ожидания заявителя в очереди при подаче документов, необходимых для предоставления муниципальной услуги, и при получении результата предоставления государственной услуги не должно превышать 15 минут.</w:t>
      </w:r>
    </w:p>
    <w:p w14:paraId="55EB819F" w14:textId="77777777" w:rsidR="00764914" w:rsidRPr="00F07694" w:rsidRDefault="003A1B1C" w:rsidP="00764914">
      <w:pPr>
        <w:pStyle w:val="24"/>
        <w:shd w:val="clear" w:color="auto" w:fill="auto"/>
        <w:spacing w:before="0" w:after="0"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2.14.</w:t>
      </w:r>
      <w:r w:rsidR="004532A8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Срок и порядок регистрации запроса заявителя о предоставлении муниципальной услуги и услуг, необходимых и обязательных для предоставления муниципальной услуги, в том числе в электронной форме</w:t>
      </w:r>
      <w:r w:rsidR="00F07694">
        <w:rPr>
          <w:sz w:val="28"/>
          <w:szCs w:val="28"/>
        </w:rPr>
        <w:t>.</w:t>
      </w:r>
    </w:p>
    <w:p w14:paraId="46D88EB9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Срок регистрации запроса заявителя при личном обращении не должен превышать 15 минут.</w:t>
      </w:r>
    </w:p>
    <w:p w14:paraId="7CE82080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>
        <w:rPr>
          <w:sz w:val="28"/>
          <w:szCs w:val="28"/>
        </w:rPr>
        <w:t>Заявление о предоставлении муниципальной услуги, поступившее от заявителя, регистрируется в день поступления в соответствующих журналах должностным лицом, ответственным за прием документов.</w:t>
      </w:r>
    </w:p>
    <w:p w14:paraId="7033D1C6" w14:textId="3074A905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>
        <w:rPr>
          <w:sz w:val="28"/>
          <w:szCs w:val="28"/>
        </w:rPr>
        <w:t xml:space="preserve">Запрос заявителя, поступивший в виде электронного документа, подлежит обязательной регистрации в порядке общего делопроизводства лицом, уполномоченным на прием запроса в электронном виде, не позднее </w:t>
      </w:r>
      <w:r w:rsidR="00066A8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1 рабочего дня, следующего за днем его поступления.</w:t>
      </w:r>
    </w:p>
    <w:p w14:paraId="0F037BC3" w14:textId="6A17A43E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ответственное за прием документов, обеспечивает прием и регистрацию заявления и документов в электронной форме без необходимости повторного представления заявителем данных документов </w:t>
      </w:r>
      <w:r w:rsidR="00066A8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на бумажном носителе, если иное не установлено федеральными законами </w:t>
      </w:r>
      <w:r w:rsidR="00066A8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и принимаемыми в соответствии с ними актами Правительства Российской Федерации, законами Ставропольского края и принимаемыми в соответствии с ними актами Правительства Ставропольского края.</w:t>
      </w:r>
    </w:p>
    <w:p w14:paraId="13AFB1CC" w14:textId="161D66A3" w:rsidR="00764914" w:rsidRDefault="003A1B1C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>
        <w:rPr>
          <w:sz w:val="28"/>
          <w:szCs w:val="28"/>
        </w:rPr>
        <w:t>2.15</w:t>
      </w:r>
      <w:r w:rsidR="00764914">
        <w:rPr>
          <w:sz w:val="28"/>
          <w:szCs w:val="28"/>
        </w:rPr>
        <w:t xml:space="preserve">.Требования к помещениям, в которых предоставляется муниципальная услуга, к залу ожидания, местам для заполнения запросов </w:t>
      </w:r>
      <w:r w:rsidR="00066A82">
        <w:rPr>
          <w:sz w:val="28"/>
          <w:szCs w:val="28"/>
        </w:rPr>
        <w:t xml:space="preserve">                </w:t>
      </w:r>
      <w:r w:rsidR="00764914">
        <w:rPr>
          <w:sz w:val="28"/>
          <w:szCs w:val="28"/>
        </w:rPr>
        <w:t xml:space="preserve">о предоставлении муниципальной услуги, информационным стендам </w:t>
      </w:r>
      <w:r w:rsidR="00066A82">
        <w:rPr>
          <w:sz w:val="28"/>
          <w:szCs w:val="28"/>
        </w:rPr>
        <w:t xml:space="preserve">              </w:t>
      </w:r>
      <w:r w:rsidR="00764914">
        <w:rPr>
          <w:sz w:val="28"/>
          <w:szCs w:val="28"/>
        </w:rPr>
        <w:t>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14:paraId="56449D4C" w14:textId="16A077D9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>
        <w:rPr>
          <w:sz w:val="28"/>
          <w:szCs w:val="28"/>
        </w:rPr>
        <w:t xml:space="preserve">Здание, в котором расположена муниципальная образовательная организация, оборудуется входом для свободного доступа граждан </w:t>
      </w:r>
      <w:r w:rsidR="00066A82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в помещение. Центральный вход оборудуется информационной табличкой (вывеской), содержащей информацию о наименовании </w:t>
      </w:r>
      <w:r w:rsidR="00591E4A">
        <w:rPr>
          <w:sz w:val="28"/>
          <w:szCs w:val="28"/>
        </w:rPr>
        <w:t>организации</w:t>
      </w:r>
      <w:r>
        <w:rPr>
          <w:sz w:val="28"/>
          <w:szCs w:val="28"/>
        </w:rPr>
        <w:t>.</w:t>
      </w:r>
    </w:p>
    <w:p w14:paraId="215363AC" w14:textId="6E363678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>
        <w:rPr>
          <w:sz w:val="28"/>
          <w:szCs w:val="28"/>
        </w:rPr>
        <w:t xml:space="preserve">Помещения, предназначенные для предоставления муниципальной услуги, должны соответствовать санитарно-эпидемиологическим правилам </w:t>
      </w:r>
      <w:r w:rsidR="00066A8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 нормативам и быть оборудованными средствами пожаротушения </w:t>
      </w:r>
      <w:r w:rsidR="00066A82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и оповеще</w:t>
      </w:r>
      <w:r>
        <w:rPr>
          <w:sz w:val="28"/>
          <w:szCs w:val="28"/>
        </w:rPr>
        <w:softHyphen/>
        <w:t>ния о возникновении чрезвычайной ситуации.</w:t>
      </w:r>
    </w:p>
    <w:p w14:paraId="17238904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>
        <w:rPr>
          <w:sz w:val="28"/>
          <w:szCs w:val="28"/>
        </w:rPr>
        <w:t>Вход в здание муниципальной образовательной организации оборудуется с учетом требований доступности для инвалидов специальным въездом (пандусом).</w:t>
      </w:r>
    </w:p>
    <w:p w14:paraId="494C1586" w14:textId="540EEC8E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>
        <w:rPr>
          <w:sz w:val="28"/>
          <w:szCs w:val="28"/>
        </w:rPr>
        <w:t xml:space="preserve">В местах предоставления муниципальной услуги предусматривается оборудование доступных мест общественного пользования (туалетов) </w:t>
      </w:r>
      <w:r w:rsidR="00066A8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и хранения верхней одежды граждан.</w:t>
      </w:r>
    </w:p>
    <w:p w14:paraId="06E2A2EE" w14:textId="06023FF4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Места получения информации о предоставлении муниципальной услуги оборудуются информационными стендами, телефонной связью </w:t>
      </w:r>
      <w:r w:rsidR="00066A8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и копировальной техникой.</w:t>
      </w:r>
    </w:p>
    <w:p w14:paraId="3F91317E" w14:textId="77777777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Для ожидания гражданами приема, а также для заполнения необходимых для предоставления муниципальной услуги документов отводятся залы, оборудованные стульями, столами, канцелярскими принадлежностями для возможности оформления документов.</w:t>
      </w:r>
    </w:p>
    <w:p w14:paraId="40248EFB" w14:textId="77777777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Вход и передвижение по помещениям, в которых проводится прием граждан, не должны создавать затруднений для лиц с ограниченными возможностями.</w:t>
      </w:r>
    </w:p>
    <w:p w14:paraId="558E15B7" w14:textId="77777777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Места для информирования, предназначенные для ознакомления граждан с информационными материалами, оборудуются информационными стендами.</w:t>
      </w:r>
    </w:p>
    <w:p w14:paraId="46E3E1DA" w14:textId="77777777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На информационных стендах, на официальных сайтах муниципальных образовательных организаций размещаются следующие информационные материалы:</w:t>
      </w:r>
    </w:p>
    <w:p w14:paraId="2F5C2FE7" w14:textId="29290204" w:rsidR="00764914" w:rsidRDefault="006D0D6F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 w:rsidRPr="006D0D6F">
        <w:rPr>
          <w:sz w:val="28"/>
          <w:szCs w:val="28"/>
        </w:rPr>
        <w:t>–</w:t>
      </w:r>
      <w:r w:rsidR="00D8302A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график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организаций;</w:t>
      </w:r>
    </w:p>
    <w:p w14:paraId="7EA6843C" w14:textId="4FAC855C" w:rsidR="00764914" w:rsidRDefault="006D0D6F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 w:rsidRPr="006D0D6F">
        <w:rPr>
          <w:sz w:val="28"/>
          <w:szCs w:val="28"/>
        </w:rPr>
        <w:t>–</w:t>
      </w:r>
      <w:r w:rsidR="00D8302A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извлечения из нормативных правовых актов Российской Федерации </w:t>
      </w:r>
      <w:r w:rsidR="00350A69">
        <w:rPr>
          <w:sz w:val="28"/>
          <w:szCs w:val="28"/>
        </w:rPr>
        <w:t xml:space="preserve">   </w:t>
      </w:r>
      <w:r w:rsidR="00764914">
        <w:rPr>
          <w:sz w:val="28"/>
          <w:szCs w:val="28"/>
        </w:rPr>
        <w:t>и нормативных правовых актов Ставропольского края, содержащих нормы, регулирующие деятельность по исполнению муниципальной услуги;</w:t>
      </w:r>
    </w:p>
    <w:p w14:paraId="552BF166" w14:textId="60C0EDA0" w:rsidR="00764914" w:rsidRDefault="006D0D6F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 w:rsidRPr="006D0D6F">
        <w:rPr>
          <w:sz w:val="28"/>
          <w:szCs w:val="28"/>
        </w:rPr>
        <w:t>–</w:t>
      </w:r>
      <w:r w:rsidR="00D8302A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текст Административного регламента; </w:t>
      </w:r>
    </w:p>
    <w:p w14:paraId="11D8BCC9" w14:textId="264E7B55" w:rsidR="00764914" w:rsidRDefault="006D0D6F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 w:rsidRPr="006D0D6F">
        <w:rPr>
          <w:sz w:val="28"/>
          <w:szCs w:val="28"/>
        </w:rPr>
        <w:t>–</w:t>
      </w:r>
      <w:r w:rsidR="00D8302A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информация о порядке исполнения муниципальной услуги; </w:t>
      </w:r>
    </w:p>
    <w:p w14:paraId="42CF1F9F" w14:textId="6F477934" w:rsidR="00764914" w:rsidRDefault="006D0D6F" w:rsidP="00764914">
      <w:pPr>
        <w:pStyle w:val="24"/>
        <w:shd w:val="clear" w:color="auto" w:fill="auto"/>
        <w:spacing w:before="0" w:after="0" w:line="240" w:lineRule="auto"/>
        <w:ind w:right="-1" w:firstLine="740"/>
        <w:rPr>
          <w:sz w:val="28"/>
          <w:szCs w:val="28"/>
        </w:rPr>
      </w:pPr>
      <w:r w:rsidRPr="006D0D6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адрес</w:t>
      </w:r>
      <w:r w:rsidR="00D830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официального</w:t>
      </w:r>
      <w:r w:rsidR="00D830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сайта</w:t>
      </w:r>
      <w:r w:rsidR="00D830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 xml:space="preserve"> </w:t>
      </w:r>
      <w:r w:rsidR="00D8302A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образовательной организации в информационно-телекоммуникационной сети «Интернет».</w:t>
      </w:r>
    </w:p>
    <w:p w14:paraId="1EFCDDDF" w14:textId="30D82E60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В случае невозможности полностью приспособить здания </w:t>
      </w:r>
      <w:r w:rsidR="00350A6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и помещения к потребностям инвалидов муниципальная образовательная организация в соответствии со статьей 15 Федерального закона от 24 ноября 1995 г. № 181-ФЗ «О социальной защите инвалидов в Российской Федерации» обязана принять меры для обеспечения доступа инвалидов </w:t>
      </w:r>
      <w:r w:rsidR="00350A69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к месту предоставления муниципальной услуги либо, когда это возможно, обеспечить ее предоставление по месту жительства инвалида или </w:t>
      </w:r>
      <w:r w:rsidR="00350A6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в дистанционном режиме.</w:t>
      </w:r>
    </w:p>
    <w:p w14:paraId="65D875F2" w14:textId="11F4C16A" w:rsidR="00764914" w:rsidRDefault="003A1B1C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2.16</w:t>
      </w:r>
      <w:r w:rsidR="00764914">
        <w:rPr>
          <w:sz w:val="28"/>
          <w:szCs w:val="28"/>
        </w:rPr>
        <w:t xml:space="preserve">. Показатели доступности и качества муниципальной услуги, </w:t>
      </w:r>
      <w:r w:rsidR="00350A69">
        <w:rPr>
          <w:sz w:val="28"/>
          <w:szCs w:val="28"/>
        </w:rPr>
        <w:t xml:space="preserve">                 </w:t>
      </w:r>
      <w:r w:rsidR="00764914">
        <w:rPr>
          <w:sz w:val="28"/>
          <w:szCs w:val="28"/>
        </w:rPr>
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0B459E">
        <w:rPr>
          <w:sz w:val="28"/>
          <w:szCs w:val="28"/>
        </w:rPr>
        <w:t>.</w:t>
      </w:r>
    </w:p>
    <w:p w14:paraId="3C31BF1F" w14:textId="2EF18B4B" w:rsidR="00764914" w:rsidRDefault="00764914" w:rsidP="006D0D6F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Показателями доступности муниципальной услуги являются: </w:t>
      </w:r>
    </w:p>
    <w:p w14:paraId="5B7DEBEA" w14:textId="65EDB04C" w:rsidR="00764914" w:rsidRDefault="006D0D6F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6D0D6F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</w:t>
      </w:r>
      <w:r w:rsidR="00350A69">
        <w:rPr>
          <w:sz w:val="28"/>
          <w:szCs w:val="28"/>
        </w:rPr>
        <w:t xml:space="preserve">возможность </w:t>
      </w:r>
      <w:r w:rsidR="00764914">
        <w:rPr>
          <w:sz w:val="28"/>
          <w:szCs w:val="28"/>
        </w:rPr>
        <w:t>выбора способа обращения для получения муниципальной услуги (при личном обращении, посредством информационно-телекомму</w:t>
      </w:r>
      <w:r w:rsidR="00764914">
        <w:rPr>
          <w:sz w:val="28"/>
          <w:szCs w:val="28"/>
        </w:rPr>
        <w:softHyphen/>
        <w:t>никационной сети «Интернет» через Единый портал, региональный портал, с использованием электронной почты муниципальной образовательной организации);</w:t>
      </w:r>
    </w:p>
    <w:p w14:paraId="08D0602E" w14:textId="0DFF6C39" w:rsidR="00764914" w:rsidRDefault="006D0D6F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6D0D6F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минимальное</w:t>
      </w:r>
      <w:r w:rsidR="00350A69">
        <w:rPr>
          <w:sz w:val="28"/>
          <w:szCs w:val="28"/>
        </w:rPr>
        <w:t xml:space="preserve">  </w:t>
      </w:r>
      <w:r w:rsidR="00764914">
        <w:rPr>
          <w:sz w:val="28"/>
          <w:szCs w:val="28"/>
        </w:rPr>
        <w:t xml:space="preserve"> количество</w:t>
      </w:r>
      <w:r w:rsidR="00350A69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взаимодействий </w:t>
      </w:r>
      <w:r w:rsidR="00350A69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заявителя </w:t>
      </w:r>
      <w:r w:rsidR="00350A69">
        <w:rPr>
          <w:sz w:val="28"/>
          <w:szCs w:val="28"/>
        </w:rPr>
        <w:t xml:space="preserve">                                </w:t>
      </w:r>
      <w:r w:rsidR="00764914">
        <w:rPr>
          <w:sz w:val="28"/>
          <w:szCs w:val="28"/>
        </w:rPr>
        <w:t>с должностными лицами при предоставлении муниципальной услуги;</w:t>
      </w:r>
    </w:p>
    <w:p w14:paraId="3D0674F7" w14:textId="10728011" w:rsidR="00764914" w:rsidRDefault="00350A69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доступность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заявителя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заявления о предоставлении муниципальной услуги;</w:t>
      </w:r>
    </w:p>
    <w:p w14:paraId="3BC200AC" w14:textId="70FECA1C" w:rsidR="00764914" w:rsidRDefault="00350A69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доступность</w:t>
      </w:r>
      <w:r>
        <w:rPr>
          <w:sz w:val="28"/>
          <w:szCs w:val="28"/>
        </w:rPr>
        <w:t xml:space="preserve">  </w:t>
      </w:r>
      <w:r w:rsidR="00764914">
        <w:rPr>
          <w:sz w:val="28"/>
          <w:szCs w:val="28"/>
        </w:rPr>
        <w:t xml:space="preserve"> информирования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заявителя</w:t>
      </w:r>
      <w:r>
        <w:rPr>
          <w:sz w:val="28"/>
          <w:szCs w:val="28"/>
        </w:rPr>
        <w:t xml:space="preserve">  </w:t>
      </w:r>
      <w:r w:rsidR="0076491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вопросам предоставления муниципальной услуги, в форме устного (в том числе и по телефону) или письменного информирования, а также посредством сайта муниципальной образовательной организации, Единого портала, регионального портала.</w:t>
      </w:r>
    </w:p>
    <w:p w14:paraId="1CA09144" w14:textId="6D6BC218" w:rsidR="00764914" w:rsidRDefault="00764914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Показателями качества </w:t>
      </w:r>
      <w:r w:rsidR="00591E4A">
        <w:rPr>
          <w:sz w:val="28"/>
          <w:szCs w:val="28"/>
        </w:rPr>
        <w:t>муниципаль</w:t>
      </w:r>
      <w:r>
        <w:rPr>
          <w:sz w:val="28"/>
          <w:szCs w:val="28"/>
        </w:rPr>
        <w:t>ной услуги являются:</w:t>
      </w:r>
    </w:p>
    <w:p w14:paraId="56F19BD1" w14:textId="6CF21EF0" w:rsidR="00764914" w:rsidRDefault="00350A69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соблюдение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должностными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лицами,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предоставляющими муниципальные услуги, сроков предоставления муниципальной услуги;</w:t>
      </w:r>
    </w:p>
    <w:p w14:paraId="0DF39106" w14:textId="7F6481F8" w:rsidR="00764914" w:rsidRDefault="00350A69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соблюдение времени ожидания в очереди при подаче заявления </w:t>
      </w:r>
      <w:r>
        <w:rPr>
          <w:sz w:val="28"/>
          <w:szCs w:val="28"/>
        </w:rPr>
        <w:t xml:space="preserve">          </w:t>
      </w:r>
      <w:r w:rsidR="00764914">
        <w:rPr>
          <w:sz w:val="28"/>
          <w:szCs w:val="28"/>
        </w:rPr>
        <w:t>о зачислении и необходимых документов;</w:t>
      </w:r>
    </w:p>
    <w:p w14:paraId="540F3C77" w14:textId="6C36BE00" w:rsidR="00764914" w:rsidRDefault="00350A69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отсутствие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обоснованных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жалоб заявителей на качество предоставления муниципальной услуги, действия (бездействие) должностных лиц и решений, принимаемых (осуществляемых) в ходе предоставления </w:t>
      </w:r>
      <w:r w:rsidR="00591E4A">
        <w:rPr>
          <w:sz w:val="28"/>
          <w:szCs w:val="28"/>
        </w:rPr>
        <w:t>муниципальной</w:t>
      </w:r>
      <w:r w:rsidR="00764914">
        <w:rPr>
          <w:sz w:val="28"/>
          <w:szCs w:val="28"/>
        </w:rPr>
        <w:t xml:space="preserve"> услуги.</w:t>
      </w:r>
    </w:p>
    <w:p w14:paraId="678F7E4A" w14:textId="77777777" w:rsidR="00764914" w:rsidRDefault="00764914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При предоставлении муниципальной услуги заявитель взаимодействует с должностными лицами не более 2 раз:</w:t>
      </w:r>
    </w:p>
    <w:p w14:paraId="06ECCDA7" w14:textId="581FD7A6" w:rsidR="00764914" w:rsidRDefault="00350A69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при подаче заявления о предоставления муниципальной услуги </w:t>
      </w:r>
      <w:r>
        <w:rPr>
          <w:sz w:val="28"/>
          <w:szCs w:val="28"/>
        </w:rPr>
        <w:t xml:space="preserve">           </w:t>
      </w:r>
      <w:r w:rsidR="00764914">
        <w:rPr>
          <w:sz w:val="28"/>
          <w:szCs w:val="28"/>
        </w:rPr>
        <w:t>и необходимых документов к нему</w:t>
      </w:r>
      <w:r w:rsidR="00AB5C6B">
        <w:rPr>
          <w:sz w:val="28"/>
          <w:szCs w:val="28"/>
        </w:rPr>
        <w:t xml:space="preserve"> – </w:t>
      </w:r>
      <w:r w:rsidR="00764914">
        <w:rPr>
          <w:sz w:val="28"/>
          <w:szCs w:val="28"/>
        </w:rPr>
        <w:t>не более 15 минут;</w:t>
      </w:r>
    </w:p>
    <w:p w14:paraId="459A414E" w14:textId="1ADCF09E" w:rsidR="00764914" w:rsidRDefault="00350A69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при получении информации о текущей успеваемости учащегося</w:t>
      </w:r>
      <w:r w:rsidR="00AB5C6B">
        <w:rPr>
          <w:sz w:val="28"/>
          <w:szCs w:val="28"/>
        </w:rPr>
        <w:t xml:space="preserve"> – </w:t>
      </w:r>
      <w:r w:rsidR="00764914">
        <w:rPr>
          <w:sz w:val="28"/>
          <w:szCs w:val="28"/>
        </w:rPr>
        <w:t>не более 15 минут.</w:t>
      </w:r>
    </w:p>
    <w:p w14:paraId="49C82BAC" w14:textId="16B9A92C" w:rsidR="00764914" w:rsidRDefault="00764914" w:rsidP="00764914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>
        <w:rPr>
          <w:sz w:val="28"/>
          <w:szCs w:val="28"/>
        </w:rPr>
        <w:t xml:space="preserve">Заявители могут получить информацию о ходе предоставления муниципальной услуги лично, посредством почтовой и телефонной связи, </w:t>
      </w:r>
      <w:r w:rsidR="00350A6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а также через Интернет-портал, Единый портал, региональный портал.</w:t>
      </w:r>
    </w:p>
    <w:p w14:paraId="1F403343" w14:textId="77777777" w:rsidR="00764914" w:rsidRDefault="00764914" w:rsidP="000B459E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>
        <w:rPr>
          <w:sz w:val="28"/>
          <w:szCs w:val="28"/>
        </w:rPr>
        <w:t>Возможность предоставления муниципальной услуги через многофункциональные центры нормативными правовыми актами Российской Федерации и нормативными правовыми актами Ставроп</w:t>
      </w:r>
      <w:r w:rsidR="000B459E">
        <w:rPr>
          <w:sz w:val="28"/>
          <w:szCs w:val="28"/>
        </w:rPr>
        <w:t>ольского края не предусмотрена.</w:t>
      </w:r>
    </w:p>
    <w:p w14:paraId="7CFB59A4" w14:textId="46537D08" w:rsidR="00764914" w:rsidRDefault="003A1B1C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2.17</w:t>
      </w:r>
      <w:r w:rsidR="00764914">
        <w:rPr>
          <w:sz w:val="28"/>
          <w:szCs w:val="28"/>
        </w:rPr>
        <w:t xml:space="preserve">. Иные требования, в том числе учитывающие особенности предоставления муниципальной услуги по экстерриториальному принципу </w:t>
      </w:r>
      <w:r w:rsidR="00350A69">
        <w:rPr>
          <w:sz w:val="28"/>
          <w:szCs w:val="28"/>
        </w:rPr>
        <w:t xml:space="preserve">          </w:t>
      </w:r>
      <w:r w:rsidR="00764914">
        <w:rPr>
          <w:sz w:val="28"/>
          <w:szCs w:val="28"/>
        </w:rPr>
        <w:t>и особенности предоставления муниципальной услуги в электронной форме</w:t>
      </w:r>
      <w:r w:rsidR="00350A69">
        <w:rPr>
          <w:sz w:val="28"/>
          <w:szCs w:val="28"/>
        </w:rPr>
        <w:t>.</w:t>
      </w:r>
    </w:p>
    <w:p w14:paraId="51AAF3A5" w14:textId="77777777" w:rsidR="00764914" w:rsidRDefault="00764914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При предоставлении муниципальной услуги обеспечивается возможность заявителя с использованием информационно-телекоммуникационной сети «Интернет» через официальный сайт муниципальной образовательной организации, Единый портал, региональный портал:</w:t>
      </w:r>
    </w:p>
    <w:p w14:paraId="2651DF94" w14:textId="0011CB96" w:rsidR="00764914" w:rsidRDefault="00350A69" w:rsidP="00764914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получать информацию о порядке предоставления муниципальной услуги и сведения о ходе предоставления государственной услуги;</w:t>
      </w:r>
    </w:p>
    <w:p w14:paraId="2DFAF40D" w14:textId="056F1117" w:rsidR="00764914" w:rsidRDefault="00350A69" w:rsidP="00764914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направлять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документы,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необходимые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предоставления муниципальной услуги в форме электронных документов.</w:t>
      </w:r>
    </w:p>
    <w:p w14:paraId="0F7174E9" w14:textId="5012F4A0" w:rsidR="00764914" w:rsidRDefault="00764914" w:rsidP="00350A69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Заявление, оформленное в электронном виде, и приложенные к нему документы представляются в любом из форматов формате </w:t>
      </w:r>
      <w:r>
        <w:rPr>
          <w:sz w:val="28"/>
          <w:szCs w:val="28"/>
          <w:lang w:eastAsia="en-US" w:bidi="en-US"/>
        </w:rPr>
        <w:t>*.</w:t>
      </w:r>
      <w:r>
        <w:rPr>
          <w:sz w:val="28"/>
          <w:szCs w:val="28"/>
          <w:lang w:val="en-US" w:eastAsia="en-US" w:bidi="en-US"/>
        </w:rPr>
        <w:t>rtf</w:t>
      </w:r>
      <w:r>
        <w:rPr>
          <w:sz w:val="28"/>
          <w:szCs w:val="28"/>
          <w:lang w:eastAsia="en-US" w:bidi="en-US"/>
        </w:rPr>
        <w:t>, *.</w:t>
      </w:r>
      <w:r>
        <w:rPr>
          <w:sz w:val="28"/>
          <w:szCs w:val="28"/>
          <w:lang w:val="en-US" w:eastAsia="en-US" w:bidi="en-US"/>
        </w:rPr>
        <w:t>doc</w:t>
      </w:r>
      <w:r>
        <w:rPr>
          <w:sz w:val="28"/>
          <w:szCs w:val="28"/>
          <w:lang w:eastAsia="en-US" w:bidi="en-US"/>
        </w:rPr>
        <w:t>, *.</w:t>
      </w:r>
      <w:r>
        <w:rPr>
          <w:sz w:val="28"/>
          <w:szCs w:val="28"/>
          <w:lang w:val="en-US" w:eastAsia="en-US" w:bidi="en-US"/>
        </w:rPr>
        <w:t>odt</w:t>
      </w:r>
      <w:r>
        <w:rPr>
          <w:sz w:val="28"/>
          <w:szCs w:val="28"/>
          <w:lang w:eastAsia="en-US" w:bidi="en-US"/>
        </w:rPr>
        <w:t>, *</w:t>
      </w:r>
      <w:r>
        <w:rPr>
          <w:sz w:val="28"/>
          <w:szCs w:val="28"/>
          <w:lang w:val="en-US" w:eastAsia="en-US" w:bidi="en-US"/>
        </w:rPr>
        <w:t>jpg</w:t>
      </w:r>
      <w:r>
        <w:rPr>
          <w:sz w:val="28"/>
          <w:szCs w:val="28"/>
          <w:lang w:eastAsia="en-US" w:bidi="en-US"/>
        </w:rPr>
        <w:t>, *.</w:t>
      </w:r>
      <w:r>
        <w:rPr>
          <w:sz w:val="28"/>
          <w:szCs w:val="28"/>
          <w:lang w:val="en-US" w:eastAsia="en-US" w:bidi="en-US"/>
        </w:rPr>
        <w:t>pdf</w:t>
      </w:r>
      <w:r>
        <w:rPr>
          <w:sz w:val="28"/>
          <w:szCs w:val="28"/>
          <w:lang w:eastAsia="en-US" w:bidi="en-US"/>
        </w:rPr>
        <w:t xml:space="preserve">:, </w:t>
      </w:r>
      <w:r>
        <w:rPr>
          <w:sz w:val="28"/>
          <w:szCs w:val="28"/>
        </w:rPr>
        <w:t xml:space="preserve">подписываются с применением средств усиленной квалифицированной электронной подписи в соответствии с установленными требованиями законодательства Российской Федерации и направляются </w:t>
      </w:r>
      <w:r w:rsidR="00066A8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в муниципальную образовательную организацию:</w:t>
      </w:r>
    </w:p>
    <w:p w14:paraId="0E9ECE7D" w14:textId="380F3FED" w:rsidR="00764914" w:rsidRDefault="00350A69" w:rsidP="00764914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лично или через представителя при посещении муниципальной образовательной организации;</w:t>
      </w:r>
    </w:p>
    <w:p w14:paraId="7D643B97" w14:textId="3A20491D" w:rsidR="00764914" w:rsidRDefault="00350A69" w:rsidP="00764914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с использованием информационно-телекоммуникационной сети </w:t>
      </w:r>
      <w:r w:rsidR="00391B84">
        <w:rPr>
          <w:sz w:val="28"/>
          <w:szCs w:val="28"/>
        </w:rPr>
        <w:t xml:space="preserve">   </w:t>
      </w:r>
      <w:r w:rsidR="00764914">
        <w:rPr>
          <w:sz w:val="28"/>
          <w:szCs w:val="28"/>
        </w:rPr>
        <w:t>«Ин</w:t>
      </w:r>
      <w:r w:rsidR="00764914">
        <w:rPr>
          <w:sz w:val="28"/>
          <w:szCs w:val="28"/>
        </w:rPr>
        <w:softHyphen/>
        <w:t>тернет»;</w:t>
      </w:r>
    </w:p>
    <w:p w14:paraId="094F1A2D" w14:textId="67E8D4A4" w:rsidR="00764914" w:rsidRDefault="00350A69" w:rsidP="00764914">
      <w:pPr>
        <w:pStyle w:val="24"/>
        <w:shd w:val="clear" w:color="auto" w:fill="auto"/>
        <w:spacing w:before="0" w:after="0" w:line="240" w:lineRule="auto"/>
        <w:ind w:right="-1" w:firstLine="760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посредством Единого портала (без использования электронных носителей), регионального портала;</w:t>
      </w:r>
    </w:p>
    <w:p w14:paraId="3AABEFD0" w14:textId="2564E6DC" w:rsidR="00764914" w:rsidRDefault="00350A69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350A69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иным </w:t>
      </w:r>
      <w:r w:rsidR="00E80384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способом,</w:t>
      </w:r>
      <w:r w:rsidR="00E80384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позволяющим передать </w:t>
      </w:r>
      <w:r w:rsidR="00E80384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в </w:t>
      </w:r>
      <w:r w:rsidR="00E80384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электронном виде заявления и иные документы.</w:t>
      </w:r>
    </w:p>
    <w:p w14:paraId="711BD2A1" w14:textId="77777777" w:rsidR="00764914" w:rsidRDefault="0076491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При обращении в форме электронного документа посредством Единого портала, регионального портала в целях получения заявителем информации по вопросам предоставления муниципальной услуги,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подпись.</w:t>
      </w:r>
    </w:p>
    <w:p w14:paraId="536C630C" w14:textId="77777777" w:rsidR="00764914" w:rsidRDefault="0076491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При обращении в форме электронного документа посредством Единого портала, регионального портала в целях получения муниципальной услуги используется усиленная квалифицированная электронная подпись.</w:t>
      </w:r>
    </w:p>
    <w:p w14:paraId="0020A73E" w14:textId="77777777" w:rsidR="00764914" w:rsidRDefault="0076491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законом «Об электронной подписи».</w:t>
      </w:r>
    </w:p>
    <w:p w14:paraId="7FBCADDE" w14:textId="77777777" w:rsidR="00764914" w:rsidRDefault="0076491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Формирование заявления осуществляется посредством заполнения электронной формы заявления на региональном портале без необходимости дополнительной подачи запроса в какой-либо форме.</w:t>
      </w:r>
    </w:p>
    <w:p w14:paraId="04670E45" w14:textId="67E79253" w:rsidR="00764914" w:rsidRDefault="0076491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На Едином портале заявителю обеспечивается возможность автоматически перейти к заполнению заявления в электронной форме </w:t>
      </w:r>
      <w:r w:rsidR="00066A8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на региональном портале.</w:t>
      </w:r>
    </w:p>
    <w:p w14:paraId="009B2F3B" w14:textId="77777777" w:rsidR="00764914" w:rsidRDefault="0076491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На Едином портале, региональном портале размещается образец заполнения заявления в форме электронного документа.</w:t>
      </w:r>
    </w:p>
    <w:p w14:paraId="5C6FACD2" w14:textId="77777777" w:rsidR="00764914" w:rsidRDefault="0076491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4345CB95" w14:textId="77777777" w:rsidR="00764914" w:rsidRDefault="0076491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>При формировании заявления обеспечивается:</w:t>
      </w:r>
    </w:p>
    <w:p w14:paraId="679FE985" w14:textId="471C325F" w:rsidR="00764914" w:rsidRDefault="00E8038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E80384">
        <w:rPr>
          <w:sz w:val="28"/>
          <w:szCs w:val="28"/>
        </w:rPr>
        <w:t>–</w:t>
      </w:r>
      <w:r w:rsidR="00391B84">
        <w:rPr>
          <w:sz w:val="28"/>
          <w:szCs w:val="28"/>
        </w:rPr>
        <w:t xml:space="preserve">  </w:t>
      </w:r>
      <w:r w:rsidR="00764914">
        <w:rPr>
          <w:sz w:val="28"/>
          <w:szCs w:val="28"/>
        </w:rPr>
        <w:t xml:space="preserve"> возможность копирования и сохранения заявления;</w:t>
      </w:r>
    </w:p>
    <w:p w14:paraId="7CCE7DB6" w14:textId="3F3E1A4F" w:rsidR="00764914" w:rsidRDefault="00E8038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E80384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возможность печати на бумажном носителе копии заявления </w:t>
      </w:r>
      <w:r w:rsidR="00066A82">
        <w:rPr>
          <w:sz w:val="28"/>
          <w:szCs w:val="28"/>
        </w:rPr>
        <w:t xml:space="preserve">                    </w:t>
      </w:r>
      <w:r w:rsidR="00764914">
        <w:rPr>
          <w:sz w:val="28"/>
          <w:szCs w:val="28"/>
        </w:rPr>
        <w:t>в электронной форме;</w:t>
      </w:r>
    </w:p>
    <w:p w14:paraId="18B9ACA0" w14:textId="4E82FACA" w:rsidR="00764914" w:rsidRDefault="00E8038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E80384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</w:t>
      </w:r>
      <w:r w:rsidR="00066A82">
        <w:rPr>
          <w:sz w:val="28"/>
          <w:szCs w:val="28"/>
        </w:rPr>
        <w:t xml:space="preserve">                 </w:t>
      </w:r>
      <w:r w:rsidR="00764914">
        <w:rPr>
          <w:sz w:val="28"/>
          <w:szCs w:val="28"/>
        </w:rPr>
        <w:t>в электронную форму заявления;</w:t>
      </w:r>
    </w:p>
    <w:p w14:paraId="26203332" w14:textId="0E1143AD" w:rsidR="00764914" w:rsidRDefault="00E8038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E80384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заполнение полей электронной формы заявления до начала ввода сведений заявителем с использованием сведений, размещенных </w:t>
      </w:r>
      <w:r w:rsidR="00066A82">
        <w:rPr>
          <w:sz w:val="28"/>
          <w:szCs w:val="28"/>
        </w:rPr>
        <w:t xml:space="preserve">                                 </w:t>
      </w:r>
      <w:r w:rsidR="00764914">
        <w:rPr>
          <w:sz w:val="28"/>
          <w:szCs w:val="28"/>
        </w:rPr>
        <w:t>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</w:t>
      </w:r>
      <w:r w:rsidR="00AB5C6B">
        <w:rPr>
          <w:sz w:val="28"/>
          <w:szCs w:val="28"/>
        </w:rPr>
        <w:t xml:space="preserve"> – </w:t>
      </w:r>
      <w:r w:rsidR="00764914">
        <w:rPr>
          <w:sz w:val="28"/>
          <w:szCs w:val="28"/>
        </w:rPr>
        <w:t xml:space="preserve">единая система идентификации </w:t>
      </w:r>
      <w:r w:rsidR="00066A82">
        <w:rPr>
          <w:sz w:val="28"/>
          <w:szCs w:val="28"/>
        </w:rPr>
        <w:t xml:space="preserve">                         </w:t>
      </w:r>
      <w:r w:rsidR="00764914">
        <w:rPr>
          <w:sz w:val="28"/>
          <w:szCs w:val="28"/>
        </w:rPr>
        <w:t>и аутентификации), и сведе</w:t>
      </w:r>
      <w:r w:rsidR="00764914">
        <w:rPr>
          <w:sz w:val="28"/>
          <w:szCs w:val="28"/>
        </w:rPr>
        <w:softHyphen/>
        <w:t>ний, опубликованных на Едином портале, региональном портале, в части, ка</w:t>
      </w:r>
      <w:r w:rsidR="00764914">
        <w:rPr>
          <w:sz w:val="28"/>
          <w:szCs w:val="28"/>
        </w:rPr>
        <w:softHyphen/>
        <w:t xml:space="preserve">сающейся сведений, отсутствующих </w:t>
      </w:r>
      <w:r w:rsidR="00066A82">
        <w:rPr>
          <w:sz w:val="28"/>
          <w:szCs w:val="28"/>
        </w:rPr>
        <w:t xml:space="preserve">                     </w:t>
      </w:r>
      <w:r w:rsidR="00764914">
        <w:rPr>
          <w:sz w:val="28"/>
          <w:szCs w:val="28"/>
        </w:rPr>
        <w:t>в единой системе идентификации и аутентификации;</w:t>
      </w:r>
    </w:p>
    <w:p w14:paraId="3C58BA10" w14:textId="785403F8" w:rsidR="00764914" w:rsidRDefault="00E8038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E80384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возможность вернуться на любой из этапов заполнения электронной формы заявления без потери </w:t>
      </w:r>
      <w:r w:rsidR="007C4EE3">
        <w:rPr>
          <w:sz w:val="28"/>
          <w:szCs w:val="28"/>
        </w:rPr>
        <w:t xml:space="preserve">информации, введенной </w:t>
      </w:r>
      <w:r w:rsidR="00764914">
        <w:rPr>
          <w:sz w:val="28"/>
          <w:szCs w:val="28"/>
        </w:rPr>
        <w:t>ранее;</w:t>
      </w:r>
    </w:p>
    <w:p w14:paraId="32E6DACB" w14:textId="1A0550B2" w:rsidR="00764914" w:rsidRDefault="00E8038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 w:rsidRPr="00E80384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возможность доступа заявителя на Едином портале, региональном портале или официальном сайте министерства к ранее поданным </w:t>
      </w:r>
      <w:r w:rsidR="00066A82">
        <w:rPr>
          <w:sz w:val="28"/>
          <w:szCs w:val="28"/>
        </w:rPr>
        <w:t xml:space="preserve">                            </w:t>
      </w:r>
      <w:r w:rsidR="00764914">
        <w:rPr>
          <w:sz w:val="28"/>
          <w:szCs w:val="28"/>
        </w:rPr>
        <w:t>им запросам в течение не менее одного года, а также частично сформированных запросов</w:t>
      </w:r>
      <w:r w:rsidR="00AB5C6B">
        <w:rPr>
          <w:sz w:val="28"/>
          <w:szCs w:val="28"/>
        </w:rPr>
        <w:t xml:space="preserve"> – </w:t>
      </w:r>
      <w:r w:rsidR="00764914">
        <w:rPr>
          <w:sz w:val="28"/>
          <w:szCs w:val="28"/>
        </w:rPr>
        <w:t>в течение не менее 3 месяцев.</w:t>
      </w:r>
    </w:p>
    <w:p w14:paraId="5D647590" w14:textId="5670179B" w:rsidR="00764914" w:rsidRDefault="0076491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Иные требования к предоставлению муниципальной услуги </w:t>
      </w:r>
      <w:r w:rsidR="00066A82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не предъявляются.</w:t>
      </w:r>
    </w:p>
    <w:p w14:paraId="71FEEAA7" w14:textId="59B1C0C9" w:rsidR="00764914" w:rsidRDefault="00764914" w:rsidP="00E80384">
      <w:pPr>
        <w:pStyle w:val="24"/>
        <w:shd w:val="clear" w:color="auto" w:fill="auto"/>
        <w:spacing w:before="0" w:after="0" w:line="240" w:lineRule="auto"/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Возможность получения муниципальной услуги </w:t>
      </w:r>
      <w:r w:rsidR="00066A82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по экстерриториальному принципу не предусмотрена.</w:t>
      </w:r>
    </w:p>
    <w:p w14:paraId="5B7D0499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left="420" w:firstLine="340"/>
        <w:jc w:val="left"/>
        <w:rPr>
          <w:sz w:val="28"/>
          <w:szCs w:val="28"/>
        </w:rPr>
      </w:pPr>
    </w:p>
    <w:p w14:paraId="66264C34" w14:textId="565FEBAC" w:rsidR="00A15BA8" w:rsidRDefault="00E80384" w:rsidP="00A15BA8">
      <w:pPr>
        <w:pStyle w:val="ab"/>
        <w:spacing w:after="0" w:line="238" w:lineRule="atLeast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III</w:t>
      </w:r>
      <w:r w:rsidR="00A15BA8" w:rsidRPr="00A15BA8">
        <w:rPr>
          <w:sz w:val="28"/>
          <w:szCs w:val="28"/>
          <w:lang w:val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14:paraId="664652EF" w14:textId="77777777" w:rsidR="00A15BA8" w:rsidRPr="00A15BA8" w:rsidRDefault="00A15BA8" w:rsidP="00A15BA8">
      <w:pPr>
        <w:pStyle w:val="ab"/>
        <w:spacing w:after="0" w:line="238" w:lineRule="atLeast"/>
        <w:ind w:firstLine="0"/>
        <w:contextualSpacing/>
        <w:jc w:val="center"/>
        <w:rPr>
          <w:sz w:val="28"/>
          <w:szCs w:val="28"/>
          <w:lang w:val="ru-RU"/>
        </w:rPr>
      </w:pPr>
    </w:p>
    <w:p w14:paraId="32E8982E" w14:textId="62597C3C" w:rsidR="00764914" w:rsidRDefault="007C31D0" w:rsidP="007C31D0">
      <w:pPr>
        <w:pStyle w:val="24"/>
        <w:shd w:val="clear" w:color="auto" w:fill="auto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764914">
        <w:rPr>
          <w:sz w:val="28"/>
          <w:szCs w:val="28"/>
        </w:rPr>
        <w:t>Предоставление</w:t>
      </w:r>
      <w:r>
        <w:rPr>
          <w:sz w:val="28"/>
          <w:szCs w:val="28"/>
        </w:rPr>
        <w:t xml:space="preserve">  </w:t>
      </w:r>
      <w:r w:rsidR="00764914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 </w:t>
      </w:r>
      <w:r w:rsidR="007649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 </w:t>
      </w:r>
      <w:r w:rsidR="007649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включает </w:t>
      </w:r>
      <w:r>
        <w:rPr>
          <w:sz w:val="28"/>
          <w:szCs w:val="28"/>
        </w:rPr>
        <w:t xml:space="preserve">   </w:t>
      </w:r>
      <w:r w:rsidR="00764914">
        <w:rPr>
          <w:sz w:val="28"/>
          <w:szCs w:val="28"/>
        </w:rPr>
        <w:t>в себя следующие административные процедуры:</w:t>
      </w:r>
    </w:p>
    <w:p w14:paraId="2022F222" w14:textId="37E2804D" w:rsidR="00764914" w:rsidRDefault="007C31D0" w:rsidP="007C31D0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C31D0">
        <w:rPr>
          <w:sz w:val="28"/>
          <w:szCs w:val="28"/>
        </w:rPr>
        <w:t>–</w:t>
      </w:r>
      <w:r>
        <w:rPr>
          <w:sz w:val="28"/>
          <w:szCs w:val="28"/>
        </w:rPr>
        <w:t xml:space="preserve"> к</w:t>
      </w:r>
      <w:r w:rsidR="00764914">
        <w:rPr>
          <w:sz w:val="28"/>
          <w:szCs w:val="28"/>
        </w:rPr>
        <w:t>онсультирование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заявителей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 о порядке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предоставления муниципальной услуги;</w:t>
      </w:r>
    </w:p>
    <w:p w14:paraId="77AFB886" w14:textId="591FD4C6" w:rsidR="00AE2246" w:rsidRDefault="007C31D0" w:rsidP="007C31D0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7C31D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34D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34DC4" w:rsidRPr="00134DC4">
        <w:rPr>
          <w:sz w:val="28"/>
          <w:szCs w:val="28"/>
        </w:rPr>
        <w:t>прием, в том числе в электронной форме, и регистрация заявления о предоставлении</w:t>
      </w:r>
      <w:r w:rsidR="00134DC4">
        <w:rPr>
          <w:sz w:val="28"/>
          <w:szCs w:val="28"/>
        </w:rPr>
        <w:t xml:space="preserve"> </w:t>
      </w:r>
      <w:r w:rsidR="00AE2246">
        <w:rPr>
          <w:sz w:val="28"/>
          <w:szCs w:val="28"/>
        </w:rPr>
        <w:t>муниципальной услуги;</w:t>
      </w:r>
    </w:p>
    <w:p w14:paraId="2B46D309" w14:textId="16D1179C" w:rsidR="00764914" w:rsidRDefault="007C31D0" w:rsidP="007C31D0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7C31D0">
        <w:rPr>
          <w:sz w:val="28"/>
          <w:szCs w:val="28"/>
        </w:rPr>
        <w:t>–</w:t>
      </w:r>
      <w:r>
        <w:rPr>
          <w:sz w:val="28"/>
          <w:szCs w:val="28"/>
        </w:rPr>
        <w:t xml:space="preserve">    </w:t>
      </w:r>
      <w:r w:rsidR="00764914">
        <w:rPr>
          <w:sz w:val="28"/>
          <w:szCs w:val="28"/>
        </w:rPr>
        <w:t>рассмотрение заявления о предоставлении муниципальной услуги;</w:t>
      </w:r>
    </w:p>
    <w:p w14:paraId="22993BC9" w14:textId="6E836C00" w:rsidR="007C31D0" w:rsidRDefault="007C31D0" w:rsidP="007C31D0">
      <w:pPr>
        <w:pStyle w:val="24"/>
        <w:shd w:val="clear" w:color="auto" w:fill="auto"/>
        <w:tabs>
          <w:tab w:val="left" w:pos="1115"/>
        </w:tabs>
        <w:spacing w:before="0" w:after="0" w:line="240" w:lineRule="auto"/>
        <w:ind w:firstLine="851"/>
        <w:rPr>
          <w:sz w:val="28"/>
          <w:szCs w:val="28"/>
        </w:rPr>
      </w:pPr>
      <w:r w:rsidRPr="007C31D0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 </w:t>
      </w:r>
      <w:r w:rsidR="00764914">
        <w:rPr>
          <w:sz w:val="28"/>
          <w:szCs w:val="28"/>
        </w:rPr>
        <w:t>предоставление информации о тек</w:t>
      </w:r>
      <w:r w:rsidR="005526C9">
        <w:rPr>
          <w:sz w:val="28"/>
          <w:szCs w:val="28"/>
        </w:rPr>
        <w:t xml:space="preserve">ущей успеваемости учащегося, </w:t>
      </w:r>
      <w:r>
        <w:rPr>
          <w:sz w:val="28"/>
          <w:szCs w:val="28"/>
        </w:rPr>
        <w:t xml:space="preserve"> </w:t>
      </w:r>
    </w:p>
    <w:p w14:paraId="571AB88A" w14:textId="0F2E73A5" w:rsidR="00764914" w:rsidRDefault="007C31D0" w:rsidP="007C31D0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7C31D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26C9">
        <w:rPr>
          <w:sz w:val="28"/>
          <w:szCs w:val="28"/>
        </w:rPr>
        <w:t>ве</w:t>
      </w:r>
      <w:r w:rsidR="00764914">
        <w:rPr>
          <w:sz w:val="28"/>
          <w:szCs w:val="28"/>
        </w:rPr>
        <w:t>дение электронного дневника и электронного журнала успеваемости.</w:t>
      </w:r>
    </w:p>
    <w:p w14:paraId="589B29D7" w14:textId="422E9E7D" w:rsidR="007D04D4" w:rsidRDefault="007C31D0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C31D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34DC4" w:rsidRPr="00134DC4">
        <w:rPr>
          <w:sz w:val="28"/>
          <w:szCs w:val="28"/>
        </w:rPr>
        <w:t>исправление допущенных опечаток и ошибок в выданных в результате предоставления</w:t>
      </w:r>
      <w:r w:rsidR="007D04D4">
        <w:rPr>
          <w:sz w:val="28"/>
          <w:szCs w:val="28"/>
        </w:rPr>
        <w:t xml:space="preserve"> муниципальной услуги документах. </w:t>
      </w:r>
    </w:p>
    <w:p w14:paraId="53A1034F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Блок-схема, наглядно отображающая алгоритм прохождения административных процедур, приводится в приложении 2 к настоящему Административному регламенту.</w:t>
      </w:r>
    </w:p>
    <w:p w14:paraId="6308BE3F" w14:textId="7E4B04AF" w:rsidR="00764914" w:rsidRPr="00A15BA8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3.</w:t>
      </w:r>
      <w:r w:rsidR="007C31D0">
        <w:rPr>
          <w:sz w:val="28"/>
          <w:szCs w:val="28"/>
        </w:rPr>
        <w:t>2</w:t>
      </w:r>
      <w:r>
        <w:rPr>
          <w:sz w:val="28"/>
          <w:szCs w:val="28"/>
        </w:rPr>
        <w:t>. Консультирование заявителей о порядке предоставления муниципальной услуги</w:t>
      </w:r>
      <w:r w:rsidR="00A15BA8">
        <w:rPr>
          <w:sz w:val="28"/>
          <w:szCs w:val="28"/>
        </w:rPr>
        <w:t>.</w:t>
      </w:r>
    </w:p>
    <w:p w14:paraId="61775AD7" w14:textId="3793480C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выполнения данной административной процедуры является обращение заявителя за информацией о порядке предоставления муниципальной услуги в порядке, предусмотренном пунктом </w:t>
      </w:r>
      <w:r w:rsidR="00134DC4">
        <w:rPr>
          <w:sz w:val="28"/>
          <w:szCs w:val="28"/>
        </w:rPr>
        <w:t>1.3.</w:t>
      </w:r>
      <w:r>
        <w:rPr>
          <w:sz w:val="28"/>
          <w:szCs w:val="28"/>
        </w:rPr>
        <w:t xml:space="preserve"> настоящего Административного регламента.</w:t>
      </w:r>
    </w:p>
    <w:p w14:paraId="3AE4CFC9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Данная административная процедура включает в себя разъяснение:</w:t>
      </w:r>
    </w:p>
    <w:p w14:paraId="77041826" w14:textId="051CDEEC" w:rsidR="00764914" w:rsidRDefault="0048546A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 w:rsidRPr="0048546A">
        <w:rPr>
          <w:sz w:val="28"/>
          <w:szCs w:val="28"/>
        </w:rPr>
        <w:t>–</w:t>
      </w:r>
      <w:r w:rsidR="00764914">
        <w:rPr>
          <w:sz w:val="28"/>
          <w:szCs w:val="28"/>
        </w:rPr>
        <w:t xml:space="preserve"> порядка предоставления информации о текущей успеваемости учащегося, ведении электронного дневника и электронного журнала успеваемости;</w:t>
      </w:r>
    </w:p>
    <w:p w14:paraId="731F6A9B" w14:textId="77DF029D" w:rsidR="00764914" w:rsidRDefault="0048546A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bookmarkStart w:id="4" w:name="_Hlk150520721"/>
      <w:r w:rsidRPr="0048546A">
        <w:rPr>
          <w:sz w:val="28"/>
          <w:szCs w:val="28"/>
        </w:rPr>
        <w:t>–</w:t>
      </w:r>
      <w:bookmarkEnd w:id="4"/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перечня документов, которые необходимо представить заявителю для предоставления информации о текущей успеваемости учащегося, ведении электронного дневника и электронного журнала успеваемости.</w:t>
      </w:r>
    </w:p>
    <w:p w14:paraId="17499F71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Консультирование заявителей о порядке предоставления муниципальной услуги при личном обращении или обращении посредством телефонной связи осуществляется в день обращения заявителя.</w:t>
      </w:r>
    </w:p>
    <w:p w14:paraId="7E767183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В случае обращения заявителя за информацией о порядке предоставления муниципальной услуги лично или посредством телефонной связи максимальный срок выполнения данной административной процедуры составляет не более 15 минут.</w:t>
      </w:r>
    </w:p>
    <w:p w14:paraId="20EDA906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При поступлении обращения заявителя за информацией о порядке предоставления муниципальной услуги в письменном виде или в форме электронного документа данное обращение регистрируется в день его поступления.</w:t>
      </w:r>
    </w:p>
    <w:p w14:paraId="587A1D86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В случае поступления обращения заявителя за информацией о порядке предоставления муниципальной услуги в письменном виде или в форме электронного документа максимальный срок подготовки ответа составляет не более 10 календарных дней со дня регистрации данного обращения.</w:t>
      </w:r>
    </w:p>
    <w:p w14:paraId="5FCB8F6B" w14:textId="226FDFBD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 xml:space="preserve">Ответственными за выполнение данной административной процедуры являются должностные лица </w:t>
      </w:r>
      <w:r w:rsidR="000D675E">
        <w:rPr>
          <w:sz w:val="28"/>
          <w:szCs w:val="28"/>
        </w:rPr>
        <w:t>У</w:t>
      </w:r>
      <w:r w:rsidR="00DD3B87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образования, муниципальных образовательных организаций, ответственных за консультирование заявителей о предоставлении муниципальной услуги.</w:t>
      </w:r>
    </w:p>
    <w:p w14:paraId="1F49F1BC" w14:textId="4F71ACDA" w:rsidR="005526C9" w:rsidRDefault="005526C9" w:rsidP="005526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Критерием принятия решения выполнения </w:t>
      </w:r>
      <w:r w:rsidR="0048546A">
        <w:rPr>
          <w:rFonts w:ascii="Times New Roman" w:hAnsi="Times New Roman" w:cs="Times New Roman"/>
          <w:sz w:val="28"/>
          <w:szCs w:val="28"/>
        </w:rPr>
        <w:t xml:space="preserve">данной </w:t>
      </w:r>
      <w:r>
        <w:rPr>
          <w:rFonts w:ascii="Times New Roman" w:hAnsi="Times New Roman" w:cs="Times New Roman"/>
          <w:sz w:val="28"/>
          <w:szCs w:val="28"/>
        </w:rPr>
        <w:t>административной процедуры является обращение заявителя.</w:t>
      </w:r>
    </w:p>
    <w:p w14:paraId="72CB886B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Результатом данной административной процедуры является предоставление заявителю информации о порядке предоставления муниципальной услуги в устной, письменной или электронной форме</w:t>
      </w:r>
      <w:r>
        <w:rPr>
          <w:rStyle w:val="25"/>
          <w:spacing w:val="-10"/>
          <w:sz w:val="28"/>
          <w:szCs w:val="28"/>
        </w:rPr>
        <w:t>.</w:t>
      </w:r>
    </w:p>
    <w:p w14:paraId="053D69E2" w14:textId="28EB3651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 xml:space="preserve">Способом фиксации результата выполнения данной административной процедуры является регистрация должностными лицами </w:t>
      </w:r>
      <w:r w:rsidR="000D675E">
        <w:rPr>
          <w:sz w:val="28"/>
          <w:szCs w:val="28"/>
        </w:rPr>
        <w:t>У</w:t>
      </w:r>
      <w:r w:rsidR="00DD3B87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образования, муниципальных образовательных организаций, ответственных за консультирование заявителей о предоставлении муниципальной услуги, факта обращения заявителя путем присвоения регистрационного номера письменному обращению заявителя</w:t>
      </w:r>
      <w:r w:rsidR="0048546A">
        <w:rPr>
          <w:sz w:val="28"/>
          <w:szCs w:val="28"/>
        </w:rPr>
        <w:t>,</w:t>
      </w:r>
      <w:r w:rsidR="0048546A" w:rsidRPr="0048546A">
        <w:t xml:space="preserve"> </w:t>
      </w:r>
      <w:r w:rsidR="0048546A" w:rsidRPr="0048546A">
        <w:rPr>
          <w:sz w:val="28"/>
          <w:szCs w:val="28"/>
        </w:rPr>
        <w:t xml:space="preserve">в том числе в системе электронного делопроизводства и документооборота </w:t>
      </w:r>
      <w:r w:rsidR="0048546A">
        <w:rPr>
          <w:sz w:val="28"/>
          <w:szCs w:val="28"/>
        </w:rPr>
        <w:t xml:space="preserve">«СЭД </w:t>
      </w:r>
      <w:r w:rsidR="0048546A" w:rsidRPr="0048546A">
        <w:rPr>
          <w:sz w:val="28"/>
          <w:szCs w:val="28"/>
        </w:rPr>
        <w:t>ДЕЛО" в случае письменного обращения</w:t>
      </w:r>
      <w:r w:rsidR="0048546A">
        <w:rPr>
          <w:sz w:val="28"/>
          <w:szCs w:val="28"/>
        </w:rPr>
        <w:t xml:space="preserve"> в Управление образования.</w:t>
      </w:r>
    </w:p>
    <w:p w14:paraId="2013C411" w14:textId="4B5C41B4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3.</w:t>
      </w:r>
      <w:r w:rsidR="00FF376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BE3D94">
        <w:rPr>
          <w:sz w:val="28"/>
          <w:szCs w:val="28"/>
        </w:rPr>
        <w:t>П</w:t>
      </w:r>
      <w:r w:rsidR="00BE3D94" w:rsidRPr="00BE3D94">
        <w:rPr>
          <w:sz w:val="28"/>
          <w:szCs w:val="28"/>
        </w:rPr>
        <w:t>рием, в том числе в электронной форме, и регистрация заявления о предоставлении муниципальной услуги</w:t>
      </w:r>
      <w:r w:rsidR="00AE224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31558629" w14:textId="30EEE7B5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предоставление заявителем в муниципальную образовательную организацию заявления и докумен</w:t>
      </w:r>
      <w:r w:rsidR="00771497">
        <w:rPr>
          <w:sz w:val="28"/>
          <w:szCs w:val="28"/>
        </w:rPr>
        <w:t>тов, указанных в пункт</w:t>
      </w:r>
      <w:r w:rsidR="00A4670B">
        <w:rPr>
          <w:sz w:val="28"/>
          <w:szCs w:val="28"/>
        </w:rPr>
        <w:t>е</w:t>
      </w:r>
      <w:r w:rsidR="00771497">
        <w:rPr>
          <w:sz w:val="28"/>
          <w:szCs w:val="28"/>
        </w:rPr>
        <w:t xml:space="preserve"> 2.6.</w:t>
      </w:r>
      <w:r>
        <w:rPr>
          <w:sz w:val="28"/>
          <w:szCs w:val="28"/>
        </w:rPr>
        <w:t xml:space="preserve"> настоящего Административного регламента.</w:t>
      </w:r>
    </w:p>
    <w:p w14:paraId="39089F66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При обращении заявителя в муниципальную образовательную организацию должностное лицо, ответственное за прием и регистрацию документов:</w:t>
      </w:r>
    </w:p>
    <w:p w14:paraId="1AD7D0FE" w14:textId="4B458FAA" w:rsidR="00764914" w:rsidRDefault="00A4670B" w:rsidP="00A4670B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3D94" w:rsidRPr="00BE3D94"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764914">
        <w:rPr>
          <w:sz w:val="28"/>
          <w:szCs w:val="28"/>
        </w:rPr>
        <w:t>знакомится с документом, удостоверяющим личность заявителя, для установления факта родственных отношений и полномочий законного представителя учащегося, информация об успеваемости которого запрашивается;</w:t>
      </w:r>
    </w:p>
    <w:p w14:paraId="647957F1" w14:textId="71B241EF" w:rsidR="00764914" w:rsidRDefault="00BE3D94" w:rsidP="00A4670B">
      <w:pPr>
        <w:pStyle w:val="24"/>
        <w:shd w:val="clear" w:color="auto" w:fill="auto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 w:rsidRPr="00BE3D94">
        <w:rPr>
          <w:sz w:val="28"/>
          <w:szCs w:val="28"/>
        </w:rPr>
        <w:t>–</w:t>
      </w:r>
      <w:r w:rsidR="00A467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помогает заявителю заполнить заявление в случае отсутствия у заявителя при личном обращении заполненного заявления или неправильным его заполнении;</w:t>
      </w:r>
    </w:p>
    <w:p w14:paraId="1E2FB72F" w14:textId="59A575B4" w:rsidR="00764914" w:rsidRDefault="00A4670B" w:rsidP="00A4670B">
      <w:pPr>
        <w:pStyle w:val="24"/>
        <w:shd w:val="clear" w:color="auto" w:fill="auto"/>
        <w:tabs>
          <w:tab w:val="left" w:pos="1086"/>
        </w:tabs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3D94" w:rsidRPr="00BE3D9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делает копии документов с их оригиналов и заверяет копии докумен</w:t>
      </w:r>
      <w:r w:rsidR="00764914">
        <w:rPr>
          <w:sz w:val="28"/>
          <w:szCs w:val="28"/>
        </w:rPr>
        <w:softHyphen/>
        <w:t>тов, предоставленных заявителем;</w:t>
      </w:r>
    </w:p>
    <w:p w14:paraId="27933881" w14:textId="407F60D2" w:rsidR="00764914" w:rsidRDefault="00A4670B" w:rsidP="00A4670B">
      <w:pPr>
        <w:pStyle w:val="24"/>
        <w:shd w:val="clear" w:color="auto" w:fill="auto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3D94" w:rsidRPr="00BE3D94">
        <w:rPr>
          <w:sz w:val="28"/>
          <w:szCs w:val="28"/>
        </w:rPr>
        <w:t>–</w:t>
      </w:r>
      <w:r w:rsidR="00BE3D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 xml:space="preserve">в случае </w:t>
      </w:r>
      <w:r w:rsidR="008F6C3A">
        <w:rPr>
          <w:sz w:val="28"/>
          <w:szCs w:val="28"/>
        </w:rPr>
        <w:t>непредоставления</w:t>
      </w:r>
      <w:r w:rsidR="00764914">
        <w:rPr>
          <w:sz w:val="28"/>
          <w:szCs w:val="28"/>
        </w:rPr>
        <w:t xml:space="preserve"> заявителем всех докумен</w:t>
      </w:r>
      <w:r w:rsidR="00771497">
        <w:rPr>
          <w:sz w:val="28"/>
          <w:szCs w:val="28"/>
        </w:rPr>
        <w:t>тов, указанных в пункт</w:t>
      </w:r>
      <w:r>
        <w:rPr>
          <w:sz w:val="28"/>
          <w:szCs w:val="28"/>
        </w:rPr>
        <w:t>е</w:t>
      </w:r>
      <w:r w:rsidR="00771497">
        <w:rPr>
          <w:sz w:val="28"/>
          <w:szCs w:val="28"/>
        </w:rPr>
        <w:t xml:space="preserve"> 2.6. </w:t>
      </w:r>
      <w:r w:rsidR="00764914">
        <w:rPr>
          <w:sz w:val="28"/>
          <w:szCs w:val="28"/>
        </w:rPr>
        <w:t>настоящего Административного регламента, указывает, какие документы необходимо представить, и срок, в течение которого они должны быть представлены (не более 3 рабочих дней);</w:t>
      </w:r>
    </w:p>
    <w:p w14:paraId="55EB69B4" w14:textId="71B2066B" w:rsidR="00764914" w:rsidRDefault="00A4670B" w:rsidP="00A4670B">
      <w:pPr>
        <w:pStyle w:val="24"/>
        <w:shd w:val="clear" w:color="auto" w:fill="auto"/>
        <w:tabs>
          <w:tab w:val="left" w:pos="1140"/>
        </w:tabs>
        <w:spacing w:before="0" w:after="0" w:line="240" w:lineRule="auto"/>
        <w:ind w:left="851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5" w:name="_Hlk150521446"/>
      <w:r w:rsidR="00BE3D94" w:rsidRPr="00BE3D9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bookmarkEnd w:id="5"/>
      <w:r w:rsidR="00FF376B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регистрирует заявление в журнале регистрации заявлений;</w:t>
      </w:r>
    </w:p>
    <w:p w14:paraId="43430B1D" w14:textId="450BD332" w:rsidR="00764914" w:rsidRDefault="00FF376B" w:rsidP="00A4670B">
      <w:pPr>
        <w:pStyle w:val="24"/>
        <w:shd w:val="clear" w:color="auto" w:fill="auto"/>
        <w:tabs>
          <w:tab w:val="left" w:pos="1140"/>
        </w:tabs>
        <w:spacing w:before="0" w:after="0" w:line="240" w:lineRule="auto"/>
        <w:ind w:left="851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3D94" w:rsidRPr="00BE3D94">
        <w:rPr>
          <w:sz w:val="28"/>
          <w:szCs w:val="28"/>
        </w:rPr>
        <w:t>–</w:t>
      </w:r>
      <w:r w:rsidR="00BE3D94">
        <w:rPr>
          <w:sz w:val="28"/>
          <w:szCs w:val="28"/>
        </w:rPr>
        <w:t xml:space="preserve"> </w:t>
      </w:r>
      <w:r w:rsidR="00A4670B">
        <w:rPr>
          <w:sz w:val="28"/>
          <w:szCs w:val="28"/>
        </w:rPr>
        <w:t xml:space="preserve"> </w:t>
      </w:r>
      <w:r w:rsidR="00764914">
        <w:rPr>
          <w:sz w:val="28"/>
          <w:szCs w:val="28"/>
        </w:rPr>
        <w:t>сообщает заявителю номер и дату регистрации заявления.</w:t>
      </w:r>
    </w:p>
    <w:p w14:paraId="7E0E2083" w14:textId="77777777" w:rsidR="00764914" w:rsidRDefault="00764914" w:rsidP="00FF376B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Административные действия, входящие в состав административной процедуры, осуществляются в день обращения заявителя в муниципальную образовательную организацию.</w:t>
      </w:r>
    </w:p>
    <w:p w14:paraId="7F023EA4" w14:textId="77777777" w:rsidR="00764914" w:rsidRDefault="00764914" w:rsidP="00FF376B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Административные действия в рамках административной процедуры по приему и регистрации заявления и предоставленных документов выполняет должностное лицо муниципальной образовательной организации, ответственное за прием и регистрацию документов.</w:t>
      </w:r>
    </w:p>
    <w:p w14:paraId="55064812" w14:textId="5E5DFDB0" w:rsidR="00BE3D94" w:rsidRPr="00BE3D94" w:rsidRDefault="00BE3D94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BE3D94">
        <w:rPr>
          <w:bCs/>
          <w:sz w:val="28"/>
          <w:szCs w:val="28"/>
        </w:rPr>
        <w:t xml:space="preserve">Особенности выполнения административной процедуры </w:t>
      </w:r>
      <w:r w:rsidR="00066A82">
        <w:rPr>
          <w:bCs/>
          <w:sz w:val="28"/>
          <w:szCs w:val="28"/>
        </w:rPr>
        <w:t xml:space="preserve">                                </w:t>
      </w:r>
      <w:r w:rsidRPr="00BE3D94">
        <w:rPr>
          <w:bCs/>
          <w:sz w:val="28"/>
          <w:szCs w:val="28"/>
        </w:rPr>
        <w:t>в электронной форме.</w:t>
      </w:r>
    </w:p>
    <w:p w14:paraId="6D07C097" w14:textId="77777777" w:rsidR="00BE3D94" w:rsidRPr="00BE3D94" w:rsidRDefault="00BE3D94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BE3D94">
        <w:rPr>
          <w:bCs/>
          <w:sz w:val="28"/>
          <w:szCs w:val="28"/>
        </w:rPr>
        <w:t>При поступлении заявления и документов в электронной форме через Единый портал или региональный портал должностное лицо, ответственное за прием и регистрацию документов:</w:t>
      </w:r>
    </w:p>
    <w:p w14:paraId="5D7449D4" w14:textId="4D0F87C0" w:rsidR="00BE3D94" w:rsidRPr="00BE3D94" w:rsidRDefault="00FF376B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F376B">
        <w:rPr>
          <w:bCs/>
          <w:sz w:val="28"/>
          <w:szCs w:val="28"/>
        </w:rPr>
        <w:t xml:space="preserve">– </w:t>
      </w:r>
      <w:r w:rsidR="00BE3D94" w:rsidRPr="00BE3D94">
        <w:rPr>
          <w:bCs/>
          <w:sz w:val="28"/>
          <w:szCs w:val="28"/>
        </w:rPr>
        <w:t>формирует комплект документов, поступивших в электронной форме;</w:t>
      </w:r>
    </w:p>
    <w:p w14:paraId="51413649" w14:textId="34630B21" w:rsidR="00BE3D94" w:rsidRPr="00BE3D94" w:rsidRDefault="00FF376B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F376B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BE3D94" w:rsidRPr="00BE3D94">
        <w:rPr>
          <w:bCs/>
          <w:sz w:val="28"/>
          <w:szCs w:val="28"/>
        </w:rPr>
        <w:t>осуществляет</w:t>
      </w:r>
      <w:r>
        <w:rPr>
          <w:bCs/>
          <w:sz w:val="28"/>
          <w:szCs w:val="28"/>
        </w:rPr>
        <w:t xml:space="preserve"> </w:t>
      </w:r>
      <w:r w:rsidR="00BE3D94" w:rsidRPr="00BE3D94">
        <w:rPr>
          <w:bCs/>
          <w:sz w:val="28"/>
          <w:szCs w:val="28"/>
        </w:rPr>
        <w:t xml:space="preserve"> проверку </w:t>
      </w:r>
      <w:r>
        <w:rPr>
          <w:bCs/>
          <w:sz w:val="28"/>
          <w:szCs w:val="28"/>
        </w:rPr>
        <w:t xml:space="preserve"> </w:t>
      </w:r>
      <w:r w:rsidR="00BE3D94" w:rsidRPr="00BE3D94">
        <w:rPr>
          <w:bCs/>
          <w:sz w:val="28"/>
          <w:szCs w:val="28"/>
        </w:rPr>
        <w:t xml:space="preserve">поступивших </w:t>
      </w:r>
      <w:r>
        <w:rPr>
          <w:bCs/>
          <w:sz w:val="28"/>
          <w:szCs w:val="28"/>
        </w:rPr>
        <w:t xml:space="preserve"> </w:t>
      </w:r>
      <w:r w:rsidR="00BE3D94" w:rsidRPr="00BE3D94">
        <w:rPr>
          <w:bCs/>
          <w:sz w:val="28"/>
          <w:szCs w:val="28"/>
        </w:rPr>
        <w:t>для предоставления муниципальной услуги заявления и электронных документов на соответствие требованиям Административного регламента;</w:t>
      </w:r>
    </w:p>
    <w:p w14:paraId="4DCC7A6A" w14:textId="2F6085A8" w:rsidR="00BE3D94" w:rsidRPr="00BE3D94" w:rsidRDefault="00FF376B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F376B">
        <w:rPr>
          <w:bCs/>
          <w:sz w:val="28"/>
          <w:szCs w:val="28"/>
        </w:rPr>
        <w:t xml:space="preserve">– </w:t>
      </w:r>
      <w:r w:rsidR="00BE3D94" w:rsidRPr="00BE3D94">
        <w:rPr>
          <w:bCs/>
          <w:sz w:val="28"/>
          <w:szCs w:val="28"/>
        </w:rPr>
        <w:t xml:space="preserve">при наличии оснований для отказа в приеме заявления </w:t>
      </w:r>
      <w:r w:rsidR="00066A82">
        <w:rPr>
          <w:bCs/>
          <w:sz w:val="28"/>
          <w:szCs w:val="28"/>
        </w:rPr>
        <w:t xml:space="preserve">                            </w:t>
      </w:r>
      <w:r w:rsidR="00BE3D94" w:rsidRPr="00BE3D94">
        <w:rPr>
          <w:bCs/>
          <w:sz w:val="28"/>
          <w:szCs w:val="28"/>
        </w:rPr>
        <w:t xml:space="preserve">и электронных документов, необходимых для предоставления муниципальной услуги, предусмотренных </w:t>
      </w:r>
      <w:r>
        <w:rPr>
          <w:bCs/>
          <w:sz w:val="28"/>
          <w:szCs w:val="28"/>
        </w:rPr>
        <w:t xml:space="preserve">настоящем </w:t>
      </w:r>
      <w:r w:rsidR="00BE3D94" w:rsidRPr="00BE3D94">
        <w:rPr>
          <w:bCs/>
          <w:sz w:val="28"/>
          <w:szCs w:val="28"/>
        </w:rPr>
        <w:t xml:space="preserve">пунктом Административного регламента, или в случае если направленное заявление </w:t>
      </w:r>
      <w:r w:rsidR="005F0FCF">
        <w:rPr>
          <w:bCs/>
          <w:sz w:val="28"/>
          <w:szCs w:val="28"/>
        </w:rPr>
        <w:t xml:space="preserve">        </w:t>
      </w:r>
      <w:r w:rsidR="00BE3D94" w:rsidRPr="00BE3D94">
        <w:rPr>
          <w:bCs/>
          <w:sz w:val="28"/>
          <w:szCs w:val="28"/>
        </w:rPr>
        <w:t>и электронные документы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</w:p>
    <w:p w14:paraId="388123ED" w14:textId="483A3420" w:rsidR="00BE3D94" w:rsidRPr="00BE3D94" w:rsidRDefault="00FF376B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F376B">
        <w:rPr>
          <w:bCs/>
          <w:sz w:val="28"/>
          <w:szCs w:val="28"/>
        </w:rPr>
        <w:t xml:space="preserve">– </w:t>
      </w:r>
      <w:r w:rsidR="00BE3D94" w:rsidRPr="00BE3D94">
        <w:rPr>
          <w:bCs/>
          <w:sz w:val="28"/>
          <w:szCs w:val="28"/>
        </w:rPr>
        <w:t xml:space="preserve">в случае если направленное заявление и электронные документы соответствуют требованиям, предусмотренным Административным регламентом, регистрирует представленные заявление и документы </w:t>
      </w:r>
      <w:r w:rsidR="00782248">
        <w:rPr>
          <w:bCs/>
          <w:sz w:val="28"/>
          <w:szCs w:val="28"/>
        </w:rPr>
        <w:t xml:space="preserve">                             </w:t>
      </w:r>
      <w:r w:rsidR="00BE3D94" w:rsidRPr="00BE3D94">
        <w:rPr>
          <w:bCs/>
          <w:sz w:val="28"/>
          <w:szCs w:val="28"/>
        </w:rPr>
        <w:t>и направляет заявителю уведомление об их приеме.</w:t>
      </w:r>
    </w:p>
    <w:p w14:paraId="4D4C18C2" w14:textId="77777777" w:rsidR="00BE3D94" w:rsidRPr="00BE3D94" w:rsidRDefault="00BE3D94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BE3D94">
        <w:rPr>
          <w:bCs/>
          <w:sz w:val="28"/>
          <w:szCs w:val="28"/>
        </w:rPr>
        <w:t>Проверка достоверности простой электронной подписи или усиленной квалифицированной электронной подписи осуществляется единой системой идентификации и аутентификации в автоматическом режиме.</w:t>
      </w:r>
    </w:p>
    <w:p w14:paraId="7B5EA643" w14:textId="1EE87F44" w:rsidR="00BE3D94" w:rsidRPr="00BE3D94" w:rsidRDefault="00BE3D94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BE3D94">
        <w:rPr>
          <w:bCs/>
          <w:sz w:val="28"/>
          <w:szCs w:val="28"/>
        </w:rPr>
        <w:t xml:space="preserve">При предоставлении муниципальной услуги в электронной форме заявителю направляется уведомление о приеме и регистрации заявления </w:t>
      </w:r>
      <w:r w:rsidR="005F0FCF">
        <w:rPr>
          <w:bCs/>
          <w:sz w:val="28"/>
          <w:szCs w:val="28"/>
        </w:rPr>
        <w:t xml:space="preserve">                   </w:t>
      </w:r>
      <w:r w:rsidRPr="00BE3D94">
        <w:rPr>
          <w:bCs/>
          <w:sz w:val="28"/>
          <w:szCs w:val="28"/>
        </w:rPr>
        <w:t>и иных документов, необходимых для предоставления муниципальной услуги.</w:t>
      </w:r>
    </w:p>
    <w:p w14:paraId="791D45BB" w14:textId="582D01B2" w:rsidR="00BE3D94" w:rsidRPr="00BE3D94" w:rsidRDefault="00BE3D94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BE3D94">
        <w:rPr>
          <w:bCs/>
          <w:sz w:val="28"/>
          <w:szCs w:val="28"/>
        </w:rPr>
        <w:t xml:space="preserve">По итогам завершения выполнения административных процедур, предусмотренных Административным регламентом, заявителю направляется уведомление о завершении выполнения </w:t>
      </w:r>
      <w:r w:rsidR="00FF376B">
        <w:rPr>
          <w:bCs/>
          <w:sz w:val="28"/>
          <w:szCs w:val="28"/>
        </w:rPr>
        <w:t>У</w:t>
      </w:r>
      <w:r w:rsidRPr="00BE3D94">
        <w:rPr>
          <w:bCs/>
          <w:sz w:val="28"/>
          <w:szCs w:val="28"/>
        </w:rPr>
        <w:t xml:space="preserve">правлением образования действий в срок, не превышающий одного рабочего дня после завершения соответствующего действия, на адрес электронной почты или </w:t>
      </w:r>
      <w:r w:rsidR="005F0FCF">
        <w:rPr>
          <w:bCs/>
          <w:sz w:val="28"/>
          <w:szCs w:val="28"/>
        </w:rPr>
        <w:t xml:space="preserve">                                           </w:t>
      </w:r>
      <w:r w:rsidRPr="00BE3D94">
        <w:rPr>
          <w:bCs/>
          <w:sz w:val="28"/>
          <w:szCs w:val="28"/>
        </w:rPr>
        <w:t>с использованием средств официального сайта управления образования, Единого портала, регионального портала в единый личный кабинет по выбору заявителя.</w:t>
      </w:r>
    </w:p>
    <w:p w14:paraId="73091EA0" w14:textId="75AC21B3" w:rsidR="00BE3D94" w:rsidRPr="00BE3D94" w:rsidRDefault="00BE3D94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BE3D94">
        <w:rPr>
          <w:bCs/>
          <w:sz w:val="28"/>
          <w:szCs w:val="28"/>
        </w:rPr>
        <w:t xml:space="preserve">Критерием принятия решения о приеме и регистрации заявления </w:t>
      </w:r>
      <w:r w:rsidR="005F0FCF">
        <w:rPr>
          <w:bCs/>
          <w:sz w:val="28"/>
          <w:szCs w:val="28"/>
        </w:rPr>
        <w:t xml:space="preserve">                   </w:t>
      </w:r>
      <w:r w:rsidRPr="00BE3D94">
        <w:rPr>
          <w:bCs/>
          <w:sz w:val="28"/>
          <w:szCs w:val="28"/>
        </w:rPr>
        <w:t>о предоставлении информации о текущей успеваемости учащегося, ведении электронного дневника и электронного журнала успеваемости является наличие указанного заявления.</w:t>
      </w:r>
    </w:p>
    <w:p w14:paraId="3FE8DE88" w14:textId="350C6B1A" w:rsidR="00BE3D94" w:rsidRPr="00BE3D94" w:rsidRDefault="00BE3D94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BE3D94">
        <w:rPr>
          <w:bCs/>
          <w:sz w:val="28"/>
          <w:szCs w:val="28"/>
        </w:rPr>
        <w:t xml:space="preserve">Результатом административной процедуры является прием </w:t>
      </w:r>
      <w:r w:rsidR="005F0FCF">
        <w:rPr>
          <w:bCs/>
          <w:sz w:val="28"/>
          <w:szCs w:val="28"/>
        </w:rPr>
        <w:t xml:space="preserve">                          </w:t>
      </w:r>
      <w:r w:rsidRPr="00BE3D94">
        <w:rPr>
          <w:bCs/>
          <w:sz w:val="28"/>
          <w:szCs w:val="28"/>
        </w:rPr>
        <w:t>и регистрация должностным лицом, ответственным за прием и регистрацию документов, заявления.</w:t>
      </w:r>
    </w:p>
    <w:p w14:paraId="63ADCB5D" w14:textId="77777777" w:rsidR="00BE3D94" w:rsidRPr="00BE3D94" w:rsidRDefault="00BE3D94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BE3D94">
        <w:rPr>
          <w:bCs/>
          <w:sz w:val="28"/>
          <w:szCs w:val="28"/>
        </w:rPr>
        <w:t>Способ фиксации результата выполнения административной процедуры:</w:t>
      </w:r>
    </w:p>
    <w:p w14:paraId="1D5FA553" w14:textId="29236862" w:rsidR="00BE3D94" w:rsidRPr="00BE3D94" w:rsidRDefault="00FF376B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F376B">
        <w:rPr>
          <w:bCs/>
          <w:sz w:val="28"/>
          <w:szCs w:val="28"/>
        </w:rPr>
        <w:t xml:space="preserve">– </w:t>
      </w:r>
      <w:r w:rsidR="00BE3D94" w:rsidRPr="00BE3D94">
        <w:rPr>
          <w:bCs/>
          <w:sz w:val="28"/>
          <w:szCs w:val="28"/>
        </w:rPr>
        <w:t xml:space="preserve">регистрация заявления должностным лицом, ответственным </w:t>
      </w:r>
      <w:r w:rsidR="005F0FCF">
        <w:rPr>
          <w:bCs/>
          <w:sz w:val="28"/>
          <w:szCs w:val="28"/>
        </w:rPr>
        <w:t xml:space="preserve">                      </w:t>
      </w:r>
      <w:r w:rsidR="00BE3D94" w:rsidRPr="00BE3D94">
        <w:rPr>
          <w:bCs/>
          <w:sz w:val="28"/>
          <w:szCs w:val="28"/>
        </w:rPr>
        <w:t xml:space="preserve">за прием и регистрацию документов в соответствии с инструкцией </w:t>
      </w:r>
      <w:r w:rsidR="005F0FCF">
        <w:rPr>
          <w:bCs/>
          <w:sz w:val="28"/>
          <w:szCs w:val="28"/>
        </w:rPr>
        <w:t xml:space="preserve">                           </w:t>
      </w:r>
      <w:r w:rsidR="00BE3D94" w:rsidRPr="00BE3D94">
        <w:rPr>
          <w:bCs/>
          <w:sz w:val="28"/>
          <w:szCs w:val="28"/>
        </w:rPr>
        <w:t>по делопроизводству в муниципальной образовательной организации.</w:t>
      </w:r>
    </w:p>
    <w:p w14:paraId="79562243" w14:textId="11BA31AF" w:rsidR="00BE3D94" w:rsidRPr="00BE3D94" w:rsidRDefault="00BE3D94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BE3D94">
        <w:rPr>
          <w:bCs/>
          <w:sz w:val="28"/>
          <w:szCs w:val="28"/>
        </w:rPr>
        <w:t xml:space="preserve">После регистрации заявления должностное лицо, ответственное </w:t>
      </w:r>
      <w:r w:rsidR="005F0FCF">
        <w:rPr>
          <w:bCs/>
          <w:sz w:val="28"/>
          <w:szCs w:val="28"/>
        </w:rPr>
        <w:t xml:space="preserve">                    </w:t>
      </w:r>
      <w:r w:rsidRPr="00BE3D94">
        <w:rPr>
          <w:bCs/>
          <w:sz w:val="28"/>
          <w:szCs w:val="28"/>
        </w:rPr>
        <w:t>за прием и регистрацию документов, в день регистрации его и предоставленных документов направляет их руководителю муниципальной образовательной организации для вынесения резолюции (поручения).</w:t>
      </w:r>
    </w:p>
    <w:p w14:paraId="786D5E9F" w14:textId="0FE8D46C" w:rsidR="00BE3D94" w:rsidRPr="00BE3D94" w:rsidRDefault="00BE3D94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BE3D94">
        <w:rPr>
          <w:bCs/>
          <w:sz w:val="28"/>
          <w:szCs w:val="28"/>
        </w:rPr>
        <w:t xml:space="preserve">Максимальный срок выполнения административной процедуры </w:t>
      </w:r>
      <w:r w:rsidR="005F0FCF">
        <w:rPr>
          <w:bCs/>
          <w:sz w:val="28"/>
          <w:szCs w:val="28"/>
        </w:rPr>
        <w:t xml:space="preserve">                     </w:t>
      </w:r>
      <w:r w:rsidRPr="00BE3D94">
        <w:rPr>
          <w:bCs/>
          <w:sz w:val="28"/>
          <w:szCs w:val="28"/>
        </w:rPr>
        <w:t>по приему и регистрации документов составляет:</w:t>
      </w:r>
    </w:p>
    <w:p w14:paraId="16D3E463" w14:textId="3B3B8763" w:rsidR="00BE3D94" w:rsidRPr="00BE3D94" w:rsidRDefault="00FF376B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F376B">
        <w:rPr>
          <w:bCs/>
          <w:sz w:val="28"/>
          <w:szCs w:val="28"/>
        </w:rPr>
        <w:t xml:space="preserve">– </w:t>
      </w:r>
      <w:r w:rsidR="00C568DD">
        <w:rPr>
          <w:bCs/>
          <w:sz w:val="28"/>
          <w:szCs w:val="28"/>
        </w:rPr>
        <w:t xml:space="preserve">  </w:t>
      </w:r>
      <w:r w:rsidR="00BE3D94" w:rsidRPr="00BE3D94">
        <w:rPr>
          <w:bCs/>
          <w:sz w:val="28"/>
          <w:szCs w:val="28"/>
        </w:rPr>
        <w:t xml:space="preserve">лично </w:t>
      </w:r>
      <w:r w:rsidR="00C568DD" w:rsidRPr="00C568DD">
        <w:rPr>
          <w:bCs/>
          <w:sz w:val="28"/>
          <w:szCs w:val="28"/>
        </w:rPr>
        <w:t>–</w:t>
      </w:r>
      <w:r w:rsidR="00C568DD">
        <w:rPr>
          <w:bCs/>
          <w:sz w:val="28"/>
          <w:szCs w:val="28"/>
        </w:rPr>
        <w:t xml:space="preserve"> </w:t>
      </w:r>
      <w:r w:rsidR="00BE3D94" w:rsidRPr="00BE3D94">
        <w:rPr>
          <w:bCs/>
          <w:sz w:val="28"/>
          <w:szCs w:val="28"/>
        </w:rPr>
        <w:t>15 минут;</w:t>
      </w:r>
    </w:p>
    <w:p w14:paraId="46447671" w14:textId="21C3082D" w:rsidR="00FF376B" w:rsidRDefault="00FF376B" w:rsidP="00FF37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F376B">
        <w:rPr>
          <w:bCs/>
          <w:sz w:val="28"/>
          <w:szCs w:val="28"/>
        </w:rPr>
        <w:t xml:space="preserve">– </w:t>
      </w:r>
      <w:r w:rsidR="00BE3D94" w:rsidRPr="00BE3D94">
        <w:rPr>
          <w:bCs/>
          <w:sz w:val="28"/>
          <w:szCs w:val="28"/>
        </w:rPr>
        <w:t xml:space="preserve"> по почте, электронной почте, через Единый портал, региональный портал в течение 1 рабочего дня</w:t>
      </w:r>
      <w:r>
        <w:rPr>
          <w:bCs/>
          <w:sz w:val="28"/>
          <w:szCs w:val="28"/>
        </w:rPr>
        <w:t>.</w:t>
      </w:r>
    </w:p>
    <w:p w14:paraId="3BB41706" w14:textId="282E9A67" w:rsidR="00AE2246" w:rsidRPr="006268C9" w:rsidRDefault="006268C9" w:rsidP="005E4A9F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3.</w:t>
      </w:r>
      <w:r w:rsidR="00FF376B">
        <w:rPr>
          <w:sz w:val="28"/>
          <w:szCs w:val="28"/>
        </w:rPr>
        <w:t>4</w:t>
      </w:r>
      <w:r w:rsidR="00AE2246">
        <w:rPr>
          <w:sz w:val="28"/>
          <w:szCs w:val="28"/>
        </w:rPr>
        <w:t>. Рассмотрение заявления о предоставлении муниципальной усл</w:t>
      </w:r>
      <w:r>
        <w:rPr>
          <w:sz w:val="28"/>
          <w:szCs w:val="28"/>
        </w:rPr>
        <w:t>уги.</w:t>
      </w:r>
    </w:p>
    <w:p w14:paraId="06E41F71" w14:textId="77777777" w:rsidR="00AE2246" w:rsidRDefault="00AE2246" w:rsidP="001969E3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Основанием для начала исполнения административной процедуры является получение должностным лицом муниципальной образовательной организации зарегистрированного заявления с резолюцией руководителя муниципальной образовательной организации по исполнению поручения.</w:t>
      </w:r>
    </w:p>
    <w:p w14:paraId="7896F8DB" w14:textId="60C2A62B" w:rsidR="00AE2246" w:rsidRDefault="00AE2246" w:rsidP="001969E3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Административную процедуру выполняет должностное лицо муниципальной образовательной организации, назначенное руководителем муниципальной образовательной организации согласно резолюции </w:t>
      </w:r>
      <w:r w:rsidR="005F0FCF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по исполнению поручения.</w:t>
      </w:r>
    </w:p>
    <w:p w14:paraId="52D5DC59" w14:textId="77777777" w:rsidR="00AE2246" w:rsidRDefault="00AE2246" w:rsidP="001969E3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составляет не более 10 рабочих дней.</w:t>
      </w:r>
    </w:p>
    <w:p w14:paraId="717326A9" w14:textId="005648DB" w:rsidR="00AE2246" w:rsidRDefault="00AE2246" w:rsidP="001969E3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Критерием принятия решения о дальнейшем предоставлении или </w:t>
      </w:r>
      <w:r w:rsidR="005F0FC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о приостановлении предоставления муниципальной услуги является наличие или отсутствие оснований для приостановления предоставления муниципальной услуги, указанных в пункте 2.9. настоящего Административного регламента.</w:t>
      </w:r>
    </w:p>
    <w:p w14:paraId="699F038C" w14:textId="205649EC" w:rsidR="00AE2246" w:rsidRDefault="00AE2246" w:rsidP="001969E3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Результатом исполнения данной административной процедуры является переход к исполнению следующей административной процедуры (предоставление информации о текущей успеваемости учащегося, ведении электронного дневника и электронного журнала успеваемости) или приостановление предоставления муниципальной услуги (оформление </w:t>
      </w:r>
      <w:r w:rsidR="005F0FC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и направление заявителю подписанного руководителем уведомления </w:t>
      </w:r>
      <w:r w:rsidR="005F0FCF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о приостановлении предоставления муниципальной услуги).</w:t>
      </w:r>
    </w:p>
    <w:p w14:paraId="14581044" w14:textId="77777777" w:rsidR="00AE2246" w:rsidRDefault="00AE2246" w:rsidP="001969E3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Способ фиксации результата выполнения административной процедуры:</w:t>
      </w:r>
    </w:p>
    <w:p w14:paraId="1174C497" w14:textId="6B00474A" w:rsidR="00AE2246" w:rsidRDefault="00FF376B" w:rsidP="001969E3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FF376B">
        <w:rPr>
          <w:sz w:val="28"/>
          <w:szCs w:val="28"/>
        </w:rPr>
        <w:t xml:space="preserve">– </w:t>
      </w:r>
      <w:r w:rsidR="00AE2246">
        <w:rPr>
          <w:sz w:val="28"/>
          <w:szCs w:val="28"/>
        </w:rPr>
        <w:t xml:space="preserve">регистрация уведомления о приостановлении предоставления муниципальной услуги должностным лицом, ответственным за регистрацию документов, в соответствии с инструкцией по делопроизводству </w:t>
      </w:r>
      <w:r w:rsidR="005F0FCF">
        <w:rPr>
          <w:sz w:val="28"/>
          <w:szCs w:val="28"/>
        </w:rPr>
        <w:t xml:space="preserve">                                </w:t>
      </w:r>
      <w:r w:rsidR="00AE2246">
        <w:rPr>
          <w:sz w:val="28"/>
          <w:szCs w:val="28"/>
        </w:rPr>
        <w:t>в муниципальной образовательной организации.</w:t>
      </w:r>
    </w:p>
    <w:p w14:paraId="47A69E0F" w14:textId="77777777" w:rsidR="00AE2246" w:rsidRDefault="00AE2246" w:rsidP="001969E3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Уведомление о приостановлении предоставления муниципальной услуги направляется заявителю посредством почтовой связи, электронной почты или через личный кабинет Единого портала, регионального портала.</w:t>
      </w:r>
    </w:p>
    <w:p w14:paraId="5E0A910B" w14:textId="77777777" w:rsidR="00AE2246" w:rsidRDefault="00AE2246" w:rsidP="001969E3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Фиксация перехода к исполнению следующей административной процедуры (предоставлении информации о текущей успеваемости учащегося, ведении электронного дневника и электронного журнала успеваемости) не предусмотрена.</w:t>
      </w:r>
    </w:p>
    <w:p w14:paraId="566B4CE7" w14:textId="3EFD9C8E" w:rsidR="00AE2246" w:rsidRDefault="00AE2246" w:rsidP="001969E3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Не допускается отказ в приеме заявления, необходимого для предоставления муниципальной услуги, а также отказ в предоставлении муниципальной услуги в случае, если заявление, необходимого для предоставления муниципальной услуги, подано в соответствии </w:t>
      </w:r>
      <w:r w:rsidR="000070D6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с информацией о сроках и порядке предоставления муниципальной услуги, опубликованной на Едином портале, региональном портале и официальном сайте </w:t>
      </w:r>
      <w:r w:rsidR="006268C9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образования, муниципальной образовательной организации.</w:t>
      </w:r>
    </w:p>
    <w:p w14:paraId="6D72280F" w14:textId="313CD00F" w:rsidR="00AE2246" w:rsidRDefault="006268C9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3.</w:t>
      </w:r>
      <w:r w:rsidR="001969E3">
        <w:rPr>
          <w:sz w:val="28"/>
          <w:szCs w:val="28"/>
        </w:rPr>
        <w:t>5</w:t>
      </w:r>
      <w:r w:rsidR="00AE2246">
        <w:rPr>
          <w:sz w:val="28"/>
          <w:szCs w:val="28"/>
        </w:rPr>
        <w:t xml:space="preserve">. </w:t>
      </w:r>
      <w:bookmarkStart w:id="6" w:name="_Hlk143856060"/>
      <w:r w:rsidR="00AE2246">
        <w:rPr>
          <w:sz w:val="28"/>
          <w:szCs w:val="28"/>
        </w:rPr>
        <w:t>Предоставление информации о текущей успеваемости учащегося, ведении электронного дневника и электронного журнала успеваемости</w:t>
      </w:r>
      <w:bookmarkEnd w:id="6"/>
      <w:r w:rsidR="007D04D4">
        <w:rPr>
          <w:sz w:val="28"/>
          <w:szCs w:val="28"/>
        </w:rPr>
        <w:t>.</w:t>
      </w:r>
      <w:r w:rsidR="00AE2246">
        <w:rPr>
          <w:sz w:val="28"/>
          <w:szCs w:val="28"/>
        </w:rPr>
        <w:t xml:space="preserve"> </w:t>
      </w:r>
    </w:p>
    <w:p w14:paraId="2FF73883" w14:textId="77777777" w:rsidR="005E4A9F" w:rsidRDefault="005E4A9F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</w:p>
    <w:p w14:paraId="4F77C81A" w14:textId="068824C4" w:rsidR="00AE2246" w:rsidRPr="00527DF1" w:rsidRDefault="006268C9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527DF1">
        <w:rPr>
          <w:sz w:val="28"/>
          <w:szCs w:val="28"/>
        </w:rPr>
        <w:t>3.</w:t>
      </w:r>
      <w:r w:rsidR="001969E3">
        <w:rPr>
          <w:sz w:val="28"/>
          <w:szCs w:val="28"/>
        </w:rPr>
        <w:t>5</w:t>
      </w:r>
      <w:r w:rsidRPr="00527DF1">
        <w:rPr>
          <w:sz w:val="28"/>
          <w:szCs w:val="28"/>
        </w:rPr>
        <w:t>.1.</w:t>
      </w:r>
      <w:r w:rsidR="006B5DCA" w:rsidRPr="00527DF1">
        <w:rPr>
          <w:sz w:val="28"/>
          <w:szCs w:val="28"/>
        </w:rPr>
        <w:t xml:space="preserve"> </w:t>
      </w:r>
      <w:r w:rsidR="00AE2246" w:rsidRPr="00527DF1">
        <w:rPr>
          <w:sz w:val="28"/>
          <w:szCs w:val="28"/>
        </w:rPr>
        <w:t>Основанием для начала административной процедуры является завершение административной процедуры по рассмотрению заявления.</w:t>
      </w:r>
    </w:p>
    <w:p w14:paraId="414462A4" w14:textId="77777777" w:rsidR="00AE2246" w:rsidRPr="00527DF1" w:rsidRDefault="00AE2246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527DF1">
        <w:rPr>
          <w:sz w:val="28"/>
          <w:szCs w:val="28"/>
        </w:rPr>
        <w:t>Основанием для начала исполнения данной административной процедуры является получение должностным лицом муниципальной образовательной организации, ответственным за прием и регистрацию документов, подписанного руководителем муниципальной образовательной организации письма и (или) учетных данных обучающегося.</w:t>
      </w:r>
    </w:p>
    <w:p w14:paraId="7788F535" w14:textId="77777777" w:rsidR="00AE2246" w:rsidRPr="00527DF1" w:rsidRDefault="00AE2246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527DF1">
        <w:rPr>
          <w:sz w:val="28"/>
          <w:szCs w:val="28"/>
        </w:rPr>
        <w:t>Ответственным за исполнение данной административной процедуры является должностное лицо муниципальной образовательной организации, ответственный за прием и регистрацию документов.</w:t>
      </w:r>
    </w:p>
    <w:p w14:paraId="5C33E4F8" w14:textId="77777777" w:rsidR="00AE2246" w:rsidRPr="008F6C3A" w:rsidRDefault="00AE2246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8F6C3A">
        <w:rPr>
          <w:sz w:val="28"/>
          <w:szCs w:val="28"/>
        </w:rPr>
        <w:t>Ответственный за прием и регистрацию документов:</w:t>
      </w:r>
    </w:p>
    <w:p w14:paraId="4DE3DB87" w14:textId="6D484851" w:rsidR="00AE2246" w:rsidRPr="008F6C3A" w:rsidRDefault="00745BC9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745BC9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</w:t>
      </w:r>
      <w:r w:rsidR="00AE2246" w:rsidRPr="008F6C3A">
        <w:rPr>
          <w:sz w:val="28"/>
          <w:szCs w:val="28"/>
        </w:rPr>
        <w:t>регистрирует письмо и (или) учетные данные обучающегося;</w:t>
      </w:r>
    </w:p>
    <w:p w14:paraId="3969B74A" w14:textId="3D43CE25" w:rsidR="00AE2246" w:rsidRPr="008F6C3A" w:rsidRDefault="00745BC9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745BC9">
        <w:rPr>
          <w:sz w:val="28"/>
          <w:szCs w:val="28"/>
        </w:rPr>
        <w:t xml:space="preserve">– </w:t>
      </w:r>
      <w:r w:rsidR="00AE2246" w:rsidRPr="008F6C3A">
        <w:rPr>
          <w:sz w:val="28"/>
          <w:szCs w:val="28"/>
        </w:rPr>
        <w:t>выдает (направляет) способом, указанным в заявлении, один экземпляр письма и (или) учетные данные: лично под роспись либо заказным почтовым отправлением с уведомлением о вручении или по адресу электронной почты в форме электронного документа, подписанного усиленной квалифицированной электронной подписью.</w:t>
      </w:r>
    </w:p>
    <w:p w14:paraId="27A96548" w14:textId="77777777" w:rsidR="00AE2246" w:rsidRPr="008F6C3A" w:rsidRDefault="00AE2246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8F6C3A">
        <w:rPr>
          <w:sz w:val="28"/>
          <w:szCs w:val="28"/>
        </w:rPr>
        <w:t>Второй экземпляр письма остается в муниципальной образовательной организации и обрабатывается в соответствии с правилами документооборота.</w:t>
      </w:r>
    </w:p>
    <w:p w14:paraId="7F6EC017" w14:textId="30D5BE29" w:rsidR="008F6C3A" w:rsidRDefault="008F6C3A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8F6C3A">
        <w:rPr>
          <w:sz w:val="28"/>
          <w:szCs w:val="28"/>
        </w:rPr>
        <w:t xml:space="preserve">Критерием принятия решения о </w:t>
      </w:r>
      <w:r>
        <w:rPr>
          <w:sz w:val="28"/>
          <w:szCs w:val="28"/>
        </w:rPr>
        <w:t>п</w:t>
      </w:r>
      <w:r w:rsidRPr="008F6C3A">
        <w:rPr>
          <w:sz w:val="28"/>
          <w:szCs w:val="28"/>
        </w:rPr>
        <w:t xml:space="preserve">редоставление информации </w:t>
      </w:r>
      <w:r w:rsidR="000070D6">
        <w:rPr>
          <w:sz w:val="28"/>
          <w:szCs w:val="28"/>
        </w:rPr>
        <w:t xml:space="preserve">                          </w:t>
      </w:r>
      <w:r w:rsidRPr="008F6C3A">
        <w:rPr>
          <w:sz w:val="28"/>
          <w:szCs w:val="28"/>
        </w:rPr>
        <w:t xml:space="preserve">о текущей успеваемости учащегося, ведении электронного дневника </w:t>
      </w:r>
      <w:r w:rsidR="000070D6">
        <w:rPr>
          <w:sz w:val="28"/>
          <w:szCs w:val="28"/>
        </w:rPr>
        <w:t xml:space="preserve">                               </w:t>
      </w:r>
      <w:r w:rsidRPr="008F6C3A">
        <w:rPr>
          <w:sz w:val="28"/>
          <w:szCs w:val="28"/>
        </w:rPr>
        <w:t>и электронного журнала успеваемости является удостоверение личности доверенного лица заявителя.</w:t>
      </w:r>
    </w:p>
    <w:p w14:paraId="289F3501" w14:textId="35E0782A" w:rsidR="00AE2246" w:rsidRPr="008F6C3A" w:rsidRDefault="00AE2246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8F6C3A">
        <w:rPr>
          <w:sz w:val="28"/>
          <w:szCs w:val="28"/>
        </w:rPr>
        <w:t>Результатом исполнения данной административной процедуры является выдача или направление заявителю письма и (или) учетных данных обучающегося.</w:t>
      </w:r>
    </w:p>
    <w:p w14:paraId="7EC12387" w14:textId="77777777" w:rsidR="00AE2246" w:rsidRPr="008F6C3A" w:rsidRDefault="00AE2246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8F6C3A">
        <w:rPr>
          <w:sz w:val="28"/>
          <w:szCs w:val="28"/>
        </w:rPr>
        <w:t>Срок исполнения данной административной процедуры</w:t>
      </w:r>
      <w:r w:rsidR="00AB5C6B" w:rsidRPr="008F6C3A">
        <w:rPr>
          <w:sz w:val="28"/>
          <w:szCs w:val="28"/>
        </w:rPr>
        <w:t xml:space="preserve"> – </w:t>
      </w:r>
      <w:r w:rsidRPr="008F6C3A">
        <w:rPr>
          <w:sz w:val="28"/>
          <w:szCs w:val="28"/>
        </w:rPr>
        <w:t>1 рабочий день.</w:t>
      </w:r>
    </w:p>
    <w:p w14:paraId="7E42133D" w14:textId="490370A0" w:rsidR="008F6C3A" w:rsidRPr="000D675E" w:rsidRDefault="008F6C3A" w:rsidP="0073095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  <w:highlight w:val="yellow"/>
        </w:rPr>
      </w:pPr>
      <w:r w:rsidRPr="008F6C3A">
        <w:rPr>
          <w:sz w:val="28"/>
          <w:szCs w:val="28"/>
        </w:rPr>
        <w:t>Способ фиксации результата выполнения административной процедуры – под роспись заявителя в получении ответа на запрос.</w:t>
      </w:r>
    </w:p>
    <w:p w14:paraId="527CECC6" w14:textId="5E825D06" w:rsidR="00AE2246" w:rsidRPr="005809A2" w:rsidRDefault="006268C9" w:rsidP="000070D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5809A2">
        <w:rPr>
          <w:sz w:val="28"/>
          <w:szCs w:val="28"/>
        </w:rPr>
        <w:t>3.</w:t>
      </w:r>
      <w:r w:rsidR="000070D6">
        <w:rPr>
          <w:sz w:val="28"/>
          <w:szCs w:val="28"/>
        </w:rPr>
        <w:t>5</w:t>
      </w:r>
      <w:r w:rsidRPr="005809A2">
        <w:rPr>
          <w:sz w:val="28"/>
          <w:szCs w:val="28"/>
        </w:rPr>
        <w:t>.2</w:t>
      </w:r>
      <w:r w:rsidR="00AE2246" w:rsidRPr="005809A2">
        <w:rPr>
          <w:sz w:val="28"/>
          <w:szCs w:val="28"/>
        </w:rPr>
        <w:t>.</w:t>
      </w:r>
      <w:r w:rsidR="006B5DCA" w:rsidRPr="005809A2">
        <w:rPr>
          <w:sz w:val="28"/>
          <w:szCs w:val="28"/>
        </w:rPr>
        <w:t xml:space="preserve"> </w:t>
      </w:r>
      <w:r w:rsidR="00AE2246" w:rsidRPr="005809A2">
        <w:rPr>
          <w:sz w:val="28"/>
          <w:szCs w:val="28"/>
        </w:rPr>
        <w:t>Ведение электронного дневника и электронного журнала успеваемости учащегося в муниципальной образовательной организации</w:t>
      </w:r>
      <w:r w:rsidR="000D675E" w:rsidRPr="005809A2">
        <w:rPr>
          <w:sz w:val="28"/>
          <w:szCs w:val="28"/>
        </w:rPr>
        <w:t>.</w:t>
      </w:r>
    </w:p>
    <w:p w14:paraId="1D945627" w14:textId="2E97C82E" w:rsidR="00AE2246" w:rsidRPr="005809A2" w:rsidRDefault="00AE2246" w:rsidP="000070D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5809A2">
        <w:rPr>
          <w:sz w:val="28"/>
          <w:szCs w:val="28"/>
        </w:rPr>
        <w:t xml:space="preserve">Основанием для начала исполнения данной административной процедуры является издание приказа муниципальной образовательной организации о ведении электронного дневника и электронного журнала </w:t>
      </w:r>
      <w:r w:rsidR="00DA21EA">
        <w:rPr>
          <w:sz w:val="28"/>
          <w:szCs w:val="28"/>
        </w:rPr>
        <w:t xml:space="preserve">                  </w:t>
      </w:r>
      <w:r w:rsidRPr="005809A2">
        <w:rPr>
          <w:sz w:val="28"/>
          <w:szCs w:val="28"/>
        </w:rPr>
        <w:t xml:space="preserve">в муниципальной образовательной организации посредством входа </w:t>
      </w:r>
      <w:r w:rsidR="00DA21EA">
        <w:rPr>
          <w:sz w:val="28"/>
          <w:szCs w:val="28"/>
        </w:rPr>
        <w:t xml:space="preserve">                            </w:t>
      </w:r>
      <w:r w:rsidRPr="005809A2">
        <w:rPr>
          <w:sz w:val="28"/>
          <w:szCs w:val="28"/>
        </w:rPr>
        <w:t>на информационный ресурс и назначении администратора (далее</w:t>
      </w:r>
      <w:r w:rsidR="00AB5C6B" w:rsidRPr="005809A2">
        <w:rPr>
          <w:sz w:val="28"/>
          <w:szCs w:val="28"/>
        </w:rPr>
        <w:t xml:space="preserve"> – </w:t>
      </w:r>
      <w:r w:rsidRPr="005809A2">
        <w:rPr>
          <w:sz w:val="28"/>
          <w:szCs w:val="28"/>
        </w:rPr>
        <w:t>приказ).</w:t>
      </w:r>
    </w:p>
    <w:p w14:paraId="5EB9D10F" w14:textId="77777777" w:rsidR="00AE2246" w:rsidRPr="005809A2" w:rsidRDefault="00AE2246" w:rsidP="000070D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5809A2">
        <w:rPr>
          <w:sz w:val="28"/>
          <w:szCs w:val="28"/>
        </w:rPr>
        <w:t>Ответственными за исполнение данной административной процедуры являются администратор, педагогические работники муниципальной образовательных организаций.</w:t>
      </w:r>
    </w:p>
    <w:p w14:paraId="199623D0" w14:textId="77777777" w:rsidR="00AE2246" w:rsidRPr="005809A2" w:rsidRDefault="00AE2246" w:rsidP="000070D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5809A2">
        <w:rPr>
          <w:sz w:val="28"/>
          <w:szCs w:val="28"/>
        </w:rPr>
        <w:t>Администратор регистрирует муниципальную образовательную организацию на информационном ресурсе, формирует базу данных муниципальной образовательной организации, осуществляет контроль заполнения базы информацией педагогами муниципальной образовательной организации, обновляет базу в течение трех дней с момента поступления новых сведений и формирует учетные данные пользователям информационного ресурса.</w:t>
      </w:r>
    </w:p>
    <w:p w14:paraId="2FE8A39A" w14:textId="792F3B79" w:rsidR="00AE2246" w:rsidRPr="004420B2" w:rsidRDefault="00AE2246" w:rsidP="000070D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4420B2">
        <w:rPr>
          <w:sz w:val="28"/>
          <w:szCs w:val="28"/>
        </w:rPr>
        <w:t xml:space="preserve">Результаты текущего контроля успеваемости, промежуточной </w:t>
      </w:r>
      <w:r w:rsidR="00DA21EA">
        <w:rPr>
          <w:sz w:val="28"/>
          <w:szCs w:val="28"/>
        </w:rPr>
        <w:t xml:space="preserve">                          </w:t>
      </w:r>
      <w:r w:rsidRPr="004420B2">
        <w:rPr>
          <w:sz w:val="28"/>
          <w:szCs w:val="28"/>
        </w:rPr>
        <w:t>и итоговой аттестации, посещаемость обучающимися уроков (занятий), расписание уроков, изменения, вносимые в расписание, содержание образовательного процесса с описанием тем уроков (занятий), материал, изученный на уроке (занятии), домашнее задание фиксируются педагогическими работниками муниципальной образовательной организации в электронном журнале успеваемости. В электронных дневниках информация о текущей успеваемости учащегося отображается автоматически после внесения ее педагогическими работниками муниципальной образовательной организации в электронный журнал.</w:t>
      </w:r>
    </w:p>
    <w:p w14:paraId="0AD917E6" w14:textId="77777777" w:rsidR="00AE2246" w:rsidRPr="004420B2" w:rsidRDefault="00AE2246" w:rsidP="000070D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4420B2">
        <w:rPr>
          <w:sz w:val="28"/>
          <w:szCs w:val="28"/>
        </w:rPr>
        <w:t>Результатом исполнения данной административной процедуры является ведение электронного дневника и электронного журнала успеваемости учащегося в муниципальной образовательной организации.</w:t>
      </w:r>
    </w:p>
    <w:p w14:paraId="45769AEF" w14:textId="77777777" w:rsidR="00AE2246" w:rsidRPr="004420B2" w:rsidRDefault="00AE2246" w:rsidP="000070D6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4420B2">
        <w:rPr>
          <w:sz w:val="28"/>
          <w:szCs w:val="28"/>
        </w:rPr>
        <w:t>Срок исполнения данной административной процедуры</w:t>
      </w:r>
      <w:r w:rsidR="00AB5C6B" w:rsidRPr="004420B2">
        <w:rPr>
          <w:sz w:val="28"/>
          <w:szCs w:val="28"/>
        </w:rPr>
        <w:t xml:space="preserve"> – </w:t>
      </w:r>
      <w:r w:rsidRPr="004420B2">
        <w:rPr>
          <w:sz w:val="28"/>
          <w:szCs w:val="28"/>
        </w:rPr>
        <w:t>постоянно.</w:t>
      </w:r>
    </w:p>
    <w:p w14:paraId="55F38829" w14:textId="1023361B" w:rsidR="006268C9" w:rsidRPr="008773D6" w:rsidRDefault="006268C9" w:rsidP="000070D6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7D04D4">
        <w:rPr>
          <w:rFonts w:ascii="Times New Roman" w:hAnsi="Times New Roman"/>
          <w:sz w:val="28"/>
          <w:szCs w:val="28"/>
        </w:rPr>
        <w:t>3.6</w:t>
      </w:r>
      <w:r w:rsidR="00764914" w:rsidRPr="007D04D4">
        <w:rPr>
          <w:rFonts w:ascii="Times New Roman" w:hAnsi="Times New Roman"/>
          <w:sz w:val="28"/>
          <w:szCs w:val="28"/>
        </w:rPr>
        <w:t>.</w:t>
      </w:r>
      <w:r w:rsidR="000070D6">
        <w:rPr>
          <w:sz w:val="28"/>
          <w:szCs w:val="28"/>
        </w:rPr>
        <w:t xml:space="preserve"> </w:t>
      </w:r>
      <w:r w:rsidRPr="008773D6">
        <w:rPr>
          <w:rFonts w:ascii="Times New Roman" w:hAnsi="Times New Roman"/>
          <w:sz w:val="28"/>
          <w:szCs w:val="28"/>
        </w:rPr>
        <w:t xml:space="preserve">Порядок исправления допущенных опечаток и ошибок </w:t>
      </w:r>
      <w:r w:rsidR="00DA21EA">
        <w:rPr>
          <w:rFonts w:ascii="Times New Roman" w:hAnsi="Times New Roman"/>
          <w:sz w:val="28"/>
          <w:szCs w:val="28"/>
        </w:rPr>
        <w:t xml:space="preserve">                             </w:t>
      </w:r>
      <w:r w:rsidRPr="008773D6">
        <w:rPr>
          <w:rFonts w:ascii="Times New Roman" w:hAnsi="Times New Roman"/>
          <w:sz w:val="28"/>
          <w:szCs w:val="28"/>
        </w:rPr>
        <w:t>в выданном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3D6">
        <w:rPr>
          <w:rFonts w:ascii="Times New Roman" w:hAnsi="Times New Roman"/>
          <w:sz w:val="28"/>
          <w:szCs w:val="28"/>
        </w:rPr>
        <w:t>в результате предоставления</w:t>
      </w:r>
      <w:r w:rsidR="00C327DC">
        <w:rPr>
          <w:rFonts w:ascii="Times New Roman" w:hAnsi="Times New Roman"/>
          <w:sz w:val="28"/>
          <w:szCs w:val="28"/>
        </w:rPr>
        <w:t xml:space="preserve"> муниципальной услуги документа</w:t>
      </w:r>
      <w:r>
        <w:rPr>
          <w:rFonts w:ascii="Times New Roman" w:hAnsi="Times New Roman"/>
          <w:sz w:val="28"/>
          <w:szCs w:val="28"/>
        </w:rPr>
        <w:t>.</w:t>
      </w:r>
    </w:p>
    <w:p w14:paraId="7ABB7DA9" w14:textId="305386DB" w:rsidR="006268C9" w:rsidRPr="008773D6" w:rsidRDefault="006268C9" w:rsidP="005E4A9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 Основанием для начала административной процедуры является представление (направление) заявителем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8773D6">
        <w:rPr>
          <w:rFonts w:ascii="Times New Roman" w:hAnsi="Times New Roman"/>
          <w:sz w:val="28"/>
          <w:szCs w:val="28"/>
        </w:rPr>
        <w:t xml:space="preserve"> образования </w:t>
      </w:r>
      <w:r w:rsidR="005F0FCF">
        <w:rPr>
          <w:rFonts w:ascii="Times New Roman" w:hAnsi="Times New Roman"/>
          <w:sz w:val="28"/>
          <w:szCs w:val="28"/>
        </w:rPr>
        <w:t xml:space="preserve">                         </w:t>
      </w:r>
      <w:r w:rsidRPr="008773D6">
        <w:rPr>
          <w:rFonts w:ascii="Times New Roman" w:hAnsi="Times New Roman"/>
          <w:sz w:val="28"/>
          <w:szCs w:val="28"/>
        </w:rPr>
        <w:t>в произвольной форме заявления об исправлении опечаток и (или) ошибок, допущенных в выданном заключении, с изложением сути опечаток и (или) ошибок.</w:t>
      </w:r>
    </w:p>
    <w:p w14:paraId="05D0A466" w14:textId="77777777" w:rsidR="006268C9" w:rsidRPr="008773D6" w:rsidRDefault="006268C9" w:rsidP="005E4A9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 Заявитель вправе представить заявление об исправлении опечаток и (или) ошибок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8773D6">
        <w:rPr>
          <w:rFonts w:ascii="Times New Roman" w:hAnsi="Times New Roman"/>
          <w:sz w:val="28"/>
          <w:szCs w:val="28"/>
        </w:rPr>
        <w:t xml:space="preserve"> образования непосредственно, направить почтовым отправлением или оформить в форме электронного документа, подписанного электронной подписью.</w:t>
      </w:r>
    </w:p>
    <w:p w14:paraId="303F9507" w14:textId="222585C7" w:rsidR="006268C9" w:rsidRPr="008773D6" w:rsidRDefault="006268C9" w:rsidP="005E4A9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 Содержание административной процедуры включает в себя исправление и замену ранее выданного заключению или сообщение </w:t>
      </w:r>
      <w:r w:rsidR="00DA21EA">
        <w:rPr>
          <w:rFonts w:ascii="Times New Roman" w:hAnsi="Times New Roman"/>
          <w:sz w:val="28"/>
          <w:szCs w:val="28"/>
        </w:rPr>
        <w:t xml:space="preserve">                           </w:t>
      </w:r>
      <w:r w:rsidRPr="008773D6">
        <w:rPr>
          <w:rFonts w:ascii="Times New Roman" w:hAnsi="Times New Roman"/>
          <w:sz w:val="28"/>
          <w:szCs w:val="28"/>
        </w:rPr>
        <w:t>об отсутствии опечаток и (или) ошибок.</w:t>
      </w:r>
    </w:p>
    <w:p w14:paraId="1244FB52" w14:textId="032BB9DD" w:rsidR="006268C9" w:rsidRPr="008773D6" w:rsidRDefault="006268C9" w:rsidP="005E4A9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 Общий максимальный срок выполнения административной процедуры составляет 3 рабочих дня с момента регистрации заявления </w:t>
      </w:r>
      <w:r w:rsidR="00DA21EA">
        <w:rPr>
          <w:rFonts w:ascii="Times New Roman" w:hAnsi="Times New Roman"/>
          <w:sz w:val="28"/>
          <w:szCs w:val="28"/>
        </w:rPr>
        <w:t xml:space="preserve">                   </w:t>
      </w:r>
      <w:r w:rsidRPr="008773D6">
        <w:rPr>
          <w:rFonts w:ascii="Times New Roman" w:hAnsi="Times New Roman"/>
          <w:sz w:val="28"/>
          <w:szCs w:val="28"/>
        </w:rPr>
        <w:t xml:space="preserve">об исправлении опечаток и (или) ошибок в </w:t>
      </w:r>
      <w:r>
        <w:rPr>
          <w:rFonts w:ascii="Times New Roman" w:hAnsi="Times New Roman"/>
          <w:sz w:val="28"/>
          <w:szCs w:val="28"/>
        </w:rPr>
        <w:t>управлении</w:t>
      </w:r>
      <w:r w:rsidRPr="008773D6">
        <w:rPr>
          <w:rFonts w:ascii="Times New Roman" w:hAnsi="Times New Roman"/>
          <w:sz w:val="28"/>
          <w:szCs w:val="28"/>
        </w:rPr>
        <w:t xml:space="preserve"> образования.</w:t>
      </w:r>
    </w:p>
    <w:p w14:paraId="7B6A4117" w14:textId="3F1568A5" w:rsidR="006268C9" w:rsidRPr="008773D6" w:rsidRDefault="006268C9" w:rsidP="005E4A9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Указанная административная процедура выполняется должностным лицом, ответственным за рассмотрение заявлений на исправление опечаток </w:t>
      </w:r>
      <w:r w:rsidR="00DA21EA">
        <w:rPr>
          <w:rFonts w:ascii="Times New Roman" w:hAnsi="Times New Roman"/>
          <w:sz w:val="28"/>
          <w:szCs w:val="28"/>
        </w:rPr>
        <w:t xml:space="preserve">                 </w:t>
      </w:r>
      <w:r w:rsidRPr="008773D6">
        <w:rPr>
          <w:rFonts w:ascii="Times New Roman" w:hAnsi="Times New Roman"/>
          <w:sz w:val="28"/>
          <w:szCs w:val="28"/>
        </w:rPr>
        <w:t>и (или) ошибок.</w:t>
      </w:r>
    </w:p>
    <w:p w14:paraId="36501A6C" w14:textId="77777777" w:rsidR="006268C9" w:rsidRPr="008773D6" w:rsidRDefault="006268C9" w:rsidP="005E4A9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 Критерием принятия решения по административной процедуре является наличие или отсутствие опечаток и (или) ошибок в заключении.</w:t>
      </w:r>
    </w:p>
    <w:p w14:paraId="3A127FDF" w14:textId="0E31A1A7" w:rsidR="006268C9" w:rsidRPr="008773D6" w:rsidRDefault="006268C9" w:rsidP="005E4A9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 Должностное лицо, ответственное за оценку общественно полезных услуг, рассматривает заявление об исправлении опечаток и (или) ошибок</w:t>
      </w:r>
      <w:r w:rsidR="00DA21EA">
        <w:rPr>
          <w:rFonts w:ascii="Times New Roman" w:hAnsi="Times New Roman"/>
          <w:sz w:val="28"/>
          <w:szCs w:val="28"/>
        </w:rPr>
        <w:t xml:space="preserve">                 </w:t>
      </w:r>
      <w:r w:rsidRPr="008773D6">
        <w:rPr>
          <w:rFonts w:ascii="Times New Roman" w:hAnsi="Times New Roman"/>
          <w:sz w:val="28"/>
          <w:szCs w:val="28"/>
        </w:rPr>
        <w:t>и проводит проверку указанных в заявлении сведений.</w:t>
      </w:r>
    </w:p>
    <w:p w14:paraId="72C0514B" w14:textId="5F975AD9" w:rsidR="006268C9" w:rsidRPr="008773D6" w:rsidRDefault="006268C9" w:rsidP="005E4A9F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 В случае выявления допущенных опечаток и (или) ошибок </w:t>
      </w:r>
      <w:r w:rsidR="00DA21EA">
        <w:rPr>
          <w:rFonts w:ascii="Times New Roman" w:hAnsi="Times New Roman"/>
          <w:sz w:val="28"/>
          <w:szCs w:val="28"/>
        </w:rPr>
        <w:t xml:space="preserve">                           </w:t>
      </w:r>
      <w:r w:rsidRPr="008773D6">
        <w:rPr>
          <w:rFonts w:ascii="Times New Roman" w:hAnsi="Times New Roman"/>
          <w:sz w:val="28"/>
          <w:szCs w:val="28"/>
        </w:rPr>
        <w:t>в выданном заключении должностное лицо, ответственное за оценку общественно полезных услуг, осуществляет исправление и выдачу заявителю исправленного заключения взамен ранее выданного.</w:t>
      </w:r>
    </w:p>
    <w:p w14:paraId="56FBAECB" w14:textId="77777777" w:rsidR="006268C9" w:rsidRPr="008773D6" w:rsidRDefault="006268C9" w:rsidP="006268C9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 В случае отсутствия опечаток и (или) ошибок должностное лицо, ответственное за оценку общественно полезных услуг, сообщает заявителю об отсутствии таких опечаток и (или) ошибок.</w:t>
      </w:r>
    </w:p>
    <w:p w14:paraId="106D8807" w14:textId="3C648E61" w:rsidR="006268C9" w:rsidRPr="008773D6" w:rsidRDefault="006268C9" w:rsidP="006268C9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 Результатом административной процедуры является выдача заявителю исправленного взамен ранее выданного заключения или сообщение </w:t>
      </w:r>
      <w:r w:rsidR="00DA21EA">
        <w:rPr>
          <w:rFonts w:ascii="Times New Roman" w:hAnsi="Times New Roman"/>
          <w:sz w:val="28"/>
          <w:szCs w:val="28"/>
        </w:rPr>
        <w:t xml:space="preserve">                            </w:t>
      </w:r>
      <w:r w:rsidRPr="008773D6">
        <w:rPr>
          <w:rFonts w:ascii="Times New Roman" w:hAnsi="Times New Roman"/>
          <w:sz w:val="28"/>
          <w:szCs w:val="28"/>
        </w:rPr>
        <w:t>об отсутствии</w:t>
      </w:r>
      <w:r>
        <w:rPr>
          <w:rFonts w:ascii="Times New Roman" w:hAnsi="Times New Roman"/>
          <w:sz w:val="28"/>
          <w:szCs w:val="28"/>
        </w:rPr>
        <w:t xml:space="preserve"> таких опечаток и (или) ошибок.</w:t>
      </w:r>
    </w:p>
    <w:p w14:paraId="550825B2" w14:textId="77777777" w:rsidR="00771497" w:rsidRDefault="00771497" w:rsidP="006268C9">
      <w:pPr>
        <w:pStyle w:val="24"/>
        <w:shd w:val="clear" w:color="auto" w:fill="auto"/>
        <w:spacing w:before="0" w:after="0" w:line="240" w:lineRule="auto"/>
        <w:ind w:firstLine="740"/>
        <w:rPr>
          <w:sz w:val="28"/>
          <w:szCs w:val="28"/>
        </w:rPr>
      </w:pPr>
    </w:p>
    <w:p w14:paraId="38FBD731" w14:textId="6719D4CC" w:rsidR="00771497" w:rsidRPr="008773D6" w:rsidRDefault="005E4A9F" w:rsidP="005E4A9F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="00771497" w:rsidRPr="008773D6">
        <w:rPr>
          <w:rFonts w:ascii="Times New Roman" w:hAnsi="Times New Roman"/>
          <w:sz w:val="28"/>
          <w:szCs w:val="28"/>
        </w:rPr>
        <w:t xml:space="preserve">. </w:t>
      </w:r>
      <w:r w:rsidR="008C73BE">
        <w:rPr>
          <w:rFonts w:ascii="Times New Roman" w:hAnsi="Times New Roman"/>
          <w:sz w:val="28"/>
          <w:szCs w:val="28"/>
        </w:rPr>
        <w:t xml:space="preserve"> </w:t>
      </w:r>
      <w:r w:rsidR="00771497" w:rsidRPr="008773D6">
        <w:rPr>
          <w:rFonts w:ascii="Times New Roman" w:hAnsi="Times New Roman"/>
          <w:sz w:val="28"/>
          <w:szCs w:val="28"/>
        </w:rPr>
        <w:t>Формы контроля за исполнением</w:t>
      </w:r>
      <w:r w:rsidR="008C73BE">
        <w:rPr>
          <w:rFonts w:ascii="Times New Roman" w:hAnsi="Times New Roman"/>
          <w:sz w:val="28"/>
          <w:szCs w:val="28"/>
        </w:rPr>
        <w:t xml:space="preserve"> </w:t>
      </w:r>
      <w:r w:rsidR="00771497" w:rsidRPr="008773D6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576258">
        <w:rPr>
          <w:rFonts w:ascii="Times New Roman" w:hAnsi="Times New Roman"/>
          <w:sz w:val="28"/>
          <w:szCs w:val="28"/>
        </w:rPr>
        <w:t>.</w:t>
      </w:r>
    </w:p>
    <w:p w14:paraId="307B356A" w14:textId="77777777" w:rsidR="00771497" w:rsidRDefault="00771497" w:rsidP="00771497">
      <w:pPr>
        <w:pStyle w:val="24"/>
        <w:shd w:val="clear" w:color="auto" w:fill="auto"/>
        <w:tabs>
          <w:tab w:val="left" w:pos="0"/>
        </w:tabs>
        <w:spacing w:before="0" w:after="0" w:line="240" w:lineRule="auto"/>
        <w:ind w:left="740" w:firstLine="0"/>
        <w:rPr>
          <w:sz w:val="28"/>
          <w:szCs w:val="28"/>
        </w:rPr>
      </w:pPr>
    </w:p>
    <w:p w14:paraId="7F223E50" w14:textId="7BCFBD2D" w:rsidR="005452BF" w:rsidRPr="005452BF" w:rsidRDefault="00771497" w:rsidP="005E4A9F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4.1.</w:t>
      </w:r>
      <w:r w:rsidR="00E56113">
        <w:rPr>
          <w:sz w:val="28"/>
          <w:szCs w:val="28"/>
        </w:rPr>
        <w:t xml:space="preserve"> </w:t>
      </w:r>
      <w:r w:rsidR="005452BF" w:rsidRPr="005452BF">
        <w:rPr>
          <w:sz w:val="28"/>
          <w:szCs w:val="28"/>
        </w:rPr>
        <w:t xml:space="preserve">Порядок осуществления текущего контроля за соблюдением </w:t>
      </w:r>
      <w:r w:rsidR="00DA21EA">
        <w:rPr>
          <w:sz w:val="28"/>
          <w:szCs w:val="28"/>
        </w:rPr>
        <w:t xml:space="preserve">                  </w:t>
      </w:r>
      <w:r w:rsidR="005452BF" w:rsidRPr="005452BF">
        <w:rPr>
          <w:sz w:val="28"/>
          <w:szCs w:val="28"/>
        </w:rPr>
        <w:t xml:space="preserve">и исполнением ответственными должностными лицами положений административного регламента и иных нормативных правовых актов Российской Федерации и нормативных правовых актов Ставропольского края, устанавливающих требования к предоставлению </w:t>
      </w:r>
      <w:r w:rsidR="005452BF">
        <w:rPr>
          <w:sz w:val="28"/>
          <w:szCs w:val="28"/>
        </w:rPr>
        <w:t>муниципаль</w:t>
      </w:r>
      <w:r w:rsidR="005452BF" w:rsidRPr="005452BF">
        <w:rPr>
          <w:sz w:val="28"/>
          <w:szCs w:val="28"/>
        </w:rPr>
        <w:t>ной услуги, а также принятием ими решений</w:t>
      </w:r>
      <w:r w:rsidR="005452BF">
        <w:rPr>
          <w:sz w:val="28"/>
          <w:szCs w:val="28"/>
        </w:rPr>
        <w:t>.</w:t>
      </w:r>
    </w:p>
    <w:p w14:paraId="01BCE958" w14:textId="235F12E7" w:rsidR="00764914" w:rsidRDefault="00764914" w:rsidP="005E4A9F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Административного регламента осуществляет руководитель муниципальной образовательной организации, </w:t>
      </w:r>
      <w:r w:rsidR="005452BF">
        <w:rPr>
          <w:sz w:val="28"/>
          <w:szCs w:val="28"/>
        </w:rPr>
        <w:t>У</w:t>
      </w:r>
      <w:r w:rsidR="00DD3B87">
        <w:rPr>
          <w:sz w:val="28"/>
          <w:szCs w:val="28"/>
        </w:rPr>
        <w:t xml:space="preserve">правление </w:t>
      </w:r>
      <w:r>
        <w:rPr>
          <w:sz w:val="28"/>
          <w:szCs w:val="28"/>
        </w:rPr>
        <w:t>образования, а также органы, уполномоченные на проведение контрольных мероприятий за соблюдением нормативных правовых актов Российской Федерации, нормативных правовых актов Ставропольского края, устанавливающих требования к предоставлению муниципальной услуги.</w:t>
      </w:r>
    </w:p>
    <w:p w14:paraId="47509389" w14:textId="7343DF40" w:rsidR="00764914" w:rsidRDefault="00764914" w:rsidP="005E4A9F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исполнению муниципальной услуги и принятием решений, осуществляется должностными лицами муниципальной образовательной организации, ответственными за организацию работы по исполнению муниципальной услуги. </w:t>
      </w:r>
    </w:p>
    <w:p w14:paraId="108F2735" w14:textId="178219D1" w:rsidR="00764914" w:rsidRDefault="00771497" w:rsidP="005E4A9F">
      <w:pPr>
        <w:pStyle w:val="24"/>
        <w:shd w:val="clear" w:color="auto" w:fill="auto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4.2</w:t>
      </w:r>
      <w:r w:rsidR="00764914">
        <w:rPr>
          <w:sz w:val="28"/>
          <w:szCs w:val="28"/>
        </w:rPr>
        <w:t xml:space="preserve">. Порядок и периодичность осуществления плановых </w:t>
      </w:r>
      <w:r w:rsidR="00DA21EA">
        <w:rPr>
          <w:sz w:val="28"/>
          <w:szCs w:val="28"/>
        </w:rPr>
        <w:t xml:space="preserve">                                  </w:t>
      </w:r>
      <w:r w:rsidR="00764914">
        <w:rPr>
          <w:sz w:val="28"/>
          <w:szCs w:val="28"/>
        </w:rPr>
        <w:t xml:space="preserve">и внеплановых проверок полноты и качества предоставления </w:t>
      </w:r>
      <w:r w:rsidR="005452BF">
        <w:rPr>
          <w:sz w:val="28"/>
          <w:szCs w:val="28"/>
        </w:rPr>
        <w:t>муниципаль</w:t>
      </w:r>
      <w:r w:rsidR="00764914">
        <w:rPr>
          <w:sz w:val="28"/>
          <w:szCs w:val="28"/>
        </w:rPr>
        <w:t xml:space="preserve">ной услуги, в том числе порядок и формы контроля за полнотой и качеством предоставления </w:t>
      </w:r>
      <w:r w:rsidR="005452BF">
        <w:rPr>
          <w:sz w:val="28"/>
          <w:szCs w:val="28"/>
        </w:rPr>
        <w:t xml:space="preserve">муниципальной </w:t>
      </w:r>
      <w:r w:rsidR="00764914">
        <w:rPr>
          <w:sz w:val="28"/>
          <w:szCs w:val="28"/>
        </w:rPr>
        <w:t>услуги</w:t>
      </w:r>
      <w:r w:rsidR="005452BF">
        <w:rPr>
          <w:sz w:val="28"/>
          <w:szCs w:val="28"/>
        </w:rPr>
        <w:t>.</w:t>
      </w:r>
    </w:p>
    <w:p w14:paraId="5EDFCC22" w14:textId="000DF075" w:rsidR="00764914" w:rsidRDefault="00764914" w:rsidP="005E4A9F">
      <w:pPr>
        <w:pStyle w:val="24"/>
        <w:shd w:val="clear" w:color="auto" w:fill="auto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Проверки полноты и качества предоставления муниципальной услуги могут быть плановыми и внеплановыми.</w:t>
      </w:r>
    </w:p>
    <w:p w14:paraId="4AA710D0" w14:textId="6DBBD452" w:rsidR="00764914" w:rsidRDefault="00764914" w:rsidP="005E4A9F">
      <w:pPr>
        <w:pStyle w:val="24"/>
        <w:shd w:val="clear" w:color="auto" w:fill="auto"/>
        <w:tabs>
          <w:tab w:val="left" w:pos="8554"/>
        </w:tabs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Плановые проверки проводятся в соответствии с утвержденным планом деятельности </w:t>
      </w:r>
      <w:r w:rsidR="005452BF">
        <w:rPr>
          <w:sz w:val="28"/>
          <w:szCs w:val="28"/>
        </w:rPr>
        <w:t>У</w:t>
      </w:r>
      <w:r w:rsidR="00DD3B87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образования.</w:t>
      </w:r>
    </w:p>
    <w:p w14:paraId="063CDAF3" w14:textId="1DD90E7A" w:rsidR="00764914" w:rsidRDefault="00764914" w:rsidP="005E4A9F">
      <w:pPr>
        <w:pStyle w:val="24"/>
        <w:shd w:val="clear" w:color="auto" w:fill="auto"/>
        <w:tabs>
          <w:tab w:val="left" w:pos="8554"/>
        </w:tabs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Внеплановые проверки организуются и проводятся в случаях обращений заявителей с жалобами на нарушение их прав и законных интересов действиями (бездействием) должностного лица </w:t>
      </w:r>
      <w:r w:rsidR="00DA21EA">
        <w:rPr>
          <w:sz w:val="28"/>
          <w:szCs w:val="28"/>
        </w:rPr>
        <w:t>У</w:t>
      </w:r>
      <w:r w:rsidR="00DD3B87">
        <w:rPr>
          <w:sz w:val="28"/>
          <w:szCs w:val="28"/>
        </w:rPr>
        <w:t xml:space="preserve">правления </w:t>
      </w:r>
      <w:r>
        <w:rPr>
          <w:sz w:val="28"/>
          <w:szCs w:val="28"/>
        </w:rPr>
        <w:t>образования, муниципальной образовательной организации, ответственного за предоставление муниципальной услуги.</w:t>
      </w:r>
    </w:p>
    <w:p w14:paraId="67A85885" w14:textId="31285CFF" w:rsidR="00764914" w:rsidRDefault="00764914" w:rsidP="005E4A9F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внеплановой проверки регламентируется </w:t>
      </w:r>
      <w:r w:rsidR="00DD3B87">
        <w:rPr>
          <w:sz w:val="28"/>
          <w:szCs w:val="28"/>
        </w:rPr>
        <w:t xml:space="preserve">распоряжением </w:t>
      </w:r>
      <w:r w:rsidR="00DA21EA">
        <w:rPr>
          <w:sz w:val="28"/>
          <w:szCs w:val="28"/>
        </w:rPr>
        <w:t>У</w:t>
      </w:r>
      <w:r w:rsidR="00DD3B87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образования.</w:t>
      </w:r>
    </w:p>
    <w:p w14:paraId="4058C1A8" w14:textId="59BA3507" w:rsidR="00764914" w:rsidRDefault="00764914" w:rsidP="005E4A9F">
      <w:pPr>
        <w:pStyle w:val="24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Предметом контроля является оценка полноты и качества исполнения муниципальной услуги, включая соблюдение последовательности и сроков административных действий (административных процедур), входящих в нее, обоснованности и законности решений, принятых должностным лицом муниципальной образовательной организации, ответственным </w:t>
      </w:r>
      <w:r w:rsidR="005F0FC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за предоставление муниципальной услуги в процессе ее исполнения, а также выявление и устранение допущенных нарушений.</w:t>
      </w:r>
    </w:p>
    <w:p w14:paraId="280A0D9E" w14:textId="1C979584" w:rsidR="00764914" w:rsidRPr="00576258" w:rsidRDefault="00771497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4.3</w:t>
      </w:r>
      <w:r w:rsidR="00764914">
        <w:rPr>
          <w:sz w:val="28"/>
          <w:szCs w:val="28"/>
        </w:rPr>
        <w:t xml:space="preserve">. Ответственность </w:t>
      </w:r>
      <w:r w:rsidR="00E36ADC">
        <w:rPr>
          <w:sz w:val="28"/>
          <w:szCs w:val="28"/>
        </w:rPr>
        <w:t>У</w:t>
      </w:r>
      <w:r w:rsidR="00DD3B87">
        <w:rPr>
          <w:sz w:val="28"/>
          <w:szCs w:val="28"/>
        </w:rPr>
        <w:t>правления</w:t>
      </w:r>
      <w:r w:rsidR="00764914">
        <w:rPr>
          <w:sz w:val="28"/>
          <w:szCs w:val="28"/>
        </w:rPr>
        <w:t xml:space="preserve"> образования, его должностных лиц, муниципальных служащих, муниципальной образовательной организации</w:t>
      </w:r>
      <w:r w:rsidR="00576258">
        <w:rPr>
          <w:sz w:val="28"/>
          <w:szCs w:val="28"/>
        </w:rPr>
        <w:t>.</w:t>
      </w:r>
    </w:p>
    <w:p w14:paraId="24B93A18" w14:textId="79AC82F9" w:rsidR="00764914" w:rsidRDefault="00DD3B87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Управление</w:t>
      </w:r>
      <w:r w:rsidR="00764914">
        <w:rPr>
          <w:sz w:val="28"/>
          <w:szCs w:val="28"/>
        </w:rPr>
        <w:t xml:space="preserve"> образования, его должностные лица, муниципальные служащие, муниципальные образовательные организации несут ответственность за решения и действия (бездействие), принимаемые (осуществляемые) ими в ходе предоставления муниципальной услуги, </w:t>
      </w:r>
      <w:r w:rsidR="005F0FCF">
        <w:rPr>
          <w:sz w:val="28"/>
          <w:szCs w:val="28"/>
        </w:rPr>
        <w:t xml:space="preserve">                       </w:t>
      </w:r>
      <w:r w:rsidR="00764914">
        <w:rPr>
          <w:sz w:val="28"/>
          <w:szCs w:val="28"/>
        </w:rPr>
        <w:t xml:space="preserve">в соответствии с законодательством Российской Федерации </w:t>
      </w:r>
      <w:r w:rsidR="005F0FCF">
        <w:rPr>
          <w:sz w:val="28"/>
          <w:szCs w:val="28"/>
        </w:rPr>
        <w:t xml:space="preserve">                                      </w:t>
      </w:r>
      <w:r w:rsidR="00764914">
        <w:rPr>
          <w:sz w:val="28"/>
          <w:szCs w:val="28"/>
        </w:rPr>
        <w:t>и законодательством Ставропольского края.</w:t>
      </w:r>
    </w:p>
    <w:p w14:paraId="70F6806F" w14:textId="2CCC6431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Персональная ответственность должностных лиц, муниципальных служащих, работников муниципальных образовательных организаций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07D0743E" w14:textId="5F3C94B4" w:rsidR="00764914" w:rsidRPr="00576258" w:rsidRDefault="007B06D1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4.4</w:t>
      </w:r>
      <w:r w:rsidR="00764914">
        <w:rPr>
          <w:sz w:val="28"/>
          <w:szCs w:val="28"/>
        </w:rPr>
        <w:t xml:space="preserve">. Положения, характеризующие требования к порядку и формам контроля за предоставлением </w:t>
      </w:r>
      <w:r w:rsidR="00CE1F62">
        <w:rPr>
          <w:sz w:val="28"/>
          <w:szCs w:val="28"/>
        </w:rPr>
        <w:t>муниципальн</w:t>
      </w:r>
      <w:r w:rsidR="00764914">
        <w:rPr>
          <w:sz w:val="28"/>
          <w:szCs w:val="28"/>
        </w:rPr>
        <w:t>ой услуги, в том числе со стороны граждан, их объединений и организаций</w:t>
      </w:r>
      <w:r w:rsidR="00576258">
        <w:rPr>
          <w:sz w:val="28"/>
          <w:szCs w:val="28"/>
        </w:rPr>
        <w:t>.</w:t>
      </w:r>
    </w:p>
    <w:p w14:paraId="63082F1C" w14:textId="77777777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Контроль за предоставлением муниципальной услуги осуществляется заявителями, организациями в порядке и формах, предусмотренных законодательством Российской Федерации.</w:t>
      </w:r>
    </w:p>
    <w:p w14:paraId="4C04350A" w14:textId="78A125FE" w:rsidR="00764914" w:rsidRDefault="00764914" w:rsidP="00764914">
      <w:pPr>
        <w:pStyle w:val="24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 xml:space="preserve">В случае установления нарушений в ходе исполнения Административного регламента виновные лица привлекаются </w:t>
      </w:r>
      <w:r w:rsidR="005F0FCF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к ответственности в соответствии с должностными регламентами, должностными инструкциями и законодательством Российской Федерации.</w:t>
      </w:r>
    </w:p>
    <w:p w14:paraId="5003A977" w14:textId="77777777" w:rsidR="00CE1F62" w:rsidRDefault="00CE1F62" w:rsidP="00157239">
      <w:pPr>
        <w:ind w:firstLine="567"/>
        <w:jc w:val="center"/>
        <w:rPr>
          <w:sz w:val="28"/>
          <w:szCs w:val="28"/>
        </w:rPr>
      </w:pPr>
    </w:p>
    <w:p w14:paraId="1EC32BA2" w14:textId="02BDB5C8" w:rsidR="00157239" w:rsidRDefault="00CE1F62" w:rsidP="000B7240">
      <w:pPr>
        <w:ind w:firstLine="567"/>
        <w:jc w:val="center"/>
        <w:rPr>
          <w:color w:val="00000A"/>
          <w:sz w:val="28"/>
        </w:rPr>
      </w:pPr>
      <w:r>
        <w:rPr>
          <w:sz w:val="28"/>
          <w:szCs w:val="28"/>
          <w:lang w:val="en-US"/>
        </w:rPr>
        <w:t>V</w:t>
      </w:r>
      <w:r w:rsidR="00157239" w:rsidRPr="008773D6">
        <w:rPr>
          <w:sz w:val="28"/>
          <w:szCs w:val="28"/>
        </w:rPr>
        <w:t xml:space="preserve">. </w:t>
      </w:r>
      <w:r w:rsidR="000B7240" w:rsidRPr="000B7240">
        <w:rPr>
          <w:color w:val="00000A"/>
          <w:sz w:val="28"/>
        </w:rPr>
        <w:t>Досудебный (внесудебный) порядок обжалования решений и действий (бездействия) государственной образовательной организации, предоставляющей государственную услугу, а также ее должностных лиц</w:t>
      </w:r>
    </w:p>
    <w:p w14:paraId="0E05162B" w14:textId="77777777" w:rsidR="000B7240" w:rsidRPr="008773D6" w:rsidRDefault="000B7240" w:rsidP="000B7240">
      <w:pPr>
        <w:ind w:firstLine="567"/>
        <w:jc w:val="center"/>
        <w:rPr>
          <w:sz w:val="28"/>
          <w:szCs w:val="28"/>
        </w:rPr>
      </w:pPr>
    </w:p>
    <w:p w14:paraId="406DB547" w14:textId="26292839" w:rsidR="00157239" w:rsidRPr="008773D6" w:rsidRDefault="00157239" w:rsidP="000B7240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 w:rsidR="00E56113">
        <w:rPr>
          <w:rFonts w:ascii="Times New Roman" w:hAnsi="Times New Roman"/>
          <w:sz w:val="28"/>
          <w:szCs w:val="28"/>
        </w:rPr>
        <w:t xml:space="preserve"> </w:t>
      </w:r>
      <w:r w:rsidRPr="008773D6">
        <w:rPr>
          <w:rFonts w:ascii="Times New Roman" w:hAnsi="Times New Roman"/>
          <w:sz w:val="28"/>
          <w:szCs w:val="28"/>
        </w:rPr>
        <w:t>Информация для заинтересованных лиц об их праве</w:t>
      </w:r>
      <w:r>
        <w:rPr>
          <w:rFonts w:ascii="Times New Roman" w:hAnsi="Times New Roman"/>
          <w:sz w:val="28"/>
          <w:szCs w:val="28"/>
        </w:rPr>
        <w:t xml:space="preserve"> </w:t>
      </w:r>
      <w:r w:rsidR="005F0FCF">
        <w:rPr>
          <w:rFonts w:ascii="Times New Roman" w:hAnsi="Times New Roman"/>
          <w:sz w:val="28"/>
          <w:szCs w:val="28"/>
        </w:rPr>
        <w:t xml:space="preserve">                              </w:t>
      </w:r>
      <w:r w:rsidRPr="008773D6">
        <w:rPr>
          <w:rFonts w:ascii="Times New Roman" w:hAnsi="Times New Roman"/>
          <w:sz w:val="28"/>
          <w:szCs w:val="28"/>
        </w:rPr>
        <w:t>на досудебное внесудебное) обжалование действий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3D6">
        <w:rPr>
          <w:rFonts w:ascii="Times New Roman" w:hAnsi="Times New Roman"/>
          <w:sz w:val="28"/>
          <w:szCs w:val="28"/>
        </w:rPr>
        <w:t>(бездействия) и (или) решений, принятых (осуществленных)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3D6">
        <w:rPr>
          <w:rFonts w:ascii="Times New Roman" w:hAnsi="Times New Roman"/>
          <w:sz w:val="28"/>
          <w:szCs w:val="28"/>
        </w:rPr>
        <w:t>в ходе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14:paraId="4BD02CF3" w14:textId="77777777" w:rsidR="00157239" w:rsidRDefault="00157239" w:rsidP="000B7240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 Заявитель имеет право на досудебное (внесудебное) обжалование решений и (или) действий (бездействия), принятых (осуществленных) </w:t>
      </w:r>
      <w:r w:rsidR="00AB5C6B">
        <w:rPr>
          <w:rFonts w:ascii="Times New Roman" w:hAnsi="Times New Roman"/>
          <w:sz w:val="28"/>
          <w:szCs w:val="28"/>
        </w:rPr>
        <w:t>управлением</w:t>
      </w:r>
      <w:r w:rsidRPr="008773D6">
        <w:rPr>
          <w:rFonts w:ascii="Times New Roman" w:hAnsi="Times New Roman"/>
          <w:sz w:val="28"/>
          <w:szCs w:val="28"/>
        </w:rPr>
        <w:t xml:space="preserve"> образования, его должностными лицами в ходе предоставления муниципальной услуги в порядке, предусмотренном </w:t>
      </w:r>
      <w:hyperlink r:id="rId14" w:history="1">
        <w:r w:rsidRPr="0087757B">
          <w:rPr>
            <w:rFonts w:ascii="Times New Roman" w:hAnsi="Times New Roman"/>
            <w:sz w:val="28"/>
            <w:szCs w:val="28"/>
          </w:rPr>
          <w:t>главой 2</w:t>
        </w:r>
      </w:hyperlink>
      <w:r w:rsidRPr="0087757B">
        <w:rPr>
          <w:rFonts w:ascii="Times New Roman" w:hAnsi="Times New Roman"/>
          <w:sz w:val="28"/>
          <w:szCs w:val="28"/>
        </w:rPr>
        <w:t xml:space="preserve"> Федерального закона от 27 июля 2010 года </w:t>
      </w:r>
      <w:r w:rsidR="00AB5C6B">
        <w:rPr>
          <w:rFonts w:ascii="Times New Roman" w:hAnsi="Times New Roman"/>
          <w:sz w:val="28"/>
          <w:szCs w:val="28"/>
        </w:rPr>
        <w:t>№</w:t>
      </w:r>
      <w:r w:rsidRPr="0087757B">
        <w:rPr>
          <w:rFonts w:ascii="Times New Roman" w:hAnsi="Times New Roman"/>
          <w:sz w:val="28"/>
          <w:szCs w:val="28"/>
        </w:rPr>
        <w:t xml:space="preserve"> 210-ФЗ «Об организации предоставления государственных и муниципальных услуг» (далее</w:t>
      </w:r>
      <w:r w:rsidR="00AB5C6B">
        <w:rPr>
          <w:rFonts w:ascii="Times New Roman" w:hAnsi="Times New Roman"/>
          <w:sz w:val="28"/>
          <w:szCs w:val="28"/>
        </w:rPr>
        <w:t xml:space="preserve"> – </w:t>
      </w:r>
      <w:r w:rsidRPr="0087757B">
        <w:rPr>
          <w:rFonts w:ascii="Times New Roman" w:hAnsi="Times New Roman"/>
          <w:sz w:val="28"/>
          <w:szCs w:val="28"/>
        </w:rPr>
        <w:t>жалоба).</w:t>
      </w:r>
    </w:p>
    <w:p w14:paraId="74A9C425" w14:textId="77777777" w:rsidR="000B7240" w:rsidRDefault="000B7240" w:rsidP="000B7240">
      <w:pPr>
        <w:widowControl w:val="0"/>
        <w:autoSpaceDE w:val="0"/>
        <w:autoSpaceDN w:val="0"/>
        <w:adjustRightInd w:val="0"/>
        <w:ind w:right="-6" w:firstLine="851"/>
        <w:contextualSpacing/>
        <w:jc w:val="both"/>
        <w:outlineLvl w:val="0"/>
        <w:rPr>
          <w:sz w:val="28"/>
          <w:szCs w:val="28"/>
          <w:lang w:eastAsia="ru-RU"/>
        </w:rPr>
      </w:pPr>
    </w:p>
    <w:p w14:paraId="0C593D0C" w14:textId="1216182A" w:rsidR="00157239" w:rsidRPr="007D54B3" w:rsidRDefault="00157239" w:rsidP="000B7240">
      <w:pPr>
        <w:widowControl w:val="0"/>
        <w:autoSpaceDE w:val="0"/>
        <w:autoSpaceDN w:val="0"/>
        <w:adjustRightInd w:val="0"/>
        <w:ind w:right="-6" w:firstLine="851"/>
        <w:contextualSpacing/>
        <w:jc w:val="both"/>
        <w:outlineLvl w:val="0"/>
        <w:rPr>
          <w:sz w:val="28"/>
          <w:szCs w:val="28"/>
          <w:lang w:eastAsia="ru-RU"/>
        </w:rPr>
      </w:pPr>
      <w:r w:rsidRPr="007D54B3">
        <w:rPr>
          <w:sz w:val="28"/>
          <w:szCs w:val="28"/>
          <w:lang w:eastAsia="ru-RU"/>
        </w:rPr>
        <w:t>5.2. Предмет жалобы.</w:t>
      </w:r>
    </w:p>
    <w:p w14:paraId="5687B5DF" w14:textId="77777777" w:rsidR="00157239" w:rsidRPr="007D54B3" w:rsidRDefault="00157239" w:rsidP="000B7240">
      <w:pPr>
        <w:widowControl w:val="0"/>
        <w:tabs>
          <w:tab w:val="left" w:pos="0"/>
        </w:tabs>
        <w:autoSpaceDE w:val="0"/>
        <w:autoSpaceDN w:val="0"/>
        <w:adjustRightInd w:val="0"/>
        <w:ind w:right="-6" w:firstLine="851"/>
        <w:contextualSpacing/>
        <w:jc w:val="both"/>
        <w:rPr>
          <w:sz w:val="28"/>
          <w:szCs w:val="28"/>
          <w:lang w:eastAsia="ru-RU"/>
        </w:rPr>
      </w:pPr>
      <w:r w:rsidRPr="007D54B3">
        <w:rPr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14:paraId="2F5914EA" w14:textId="625111A4" w:rsidR="00157239" w:rsidRPr="007D54B3" w:rsidRDefault="008219F4" w:rsidP="008219F4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right="-3" w:firstLine="851"/>
        <w:jc w:val="both"/>
        <w:rPr>
          <w:sz w:val="28"/>
          <w:szCs w:val="28"/>
          <w:lang w:eastAsia="ru-RU"/>
        </w:rPr>
      </w:pPr>
      <w:r w:rsidRPr="008219F4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</w:t>
      </w:r>
      <w:r w:rsidR="00157239" w:rsidRPr="007D54B3">
        <w:rPr>
          <w:sz w:val="28"/>
          <w:szCs w:val="28"/>
          <w:lang w:eastAsia="ru-RU"/>
        </w:rPr>
        <w:t>нарушение срока регистрации заявления о предоставлении</w:t>
      </w:r>
      <w:r w:rsidR="00157239" w:rsidRPr="007D54B3">
        <w:rPr>
          <w:sz w:val="28"/>
          <w:szCs w:val="28"/>
          <w:lang w:eastAsia="ru-RU"/>
        </w:rPr>
        <w:br/>
        <w:t xml:space="preserve">муниципальной услуги, комплексного запроса; </w:t>
      </w:r>
    </w:p>
    <w:p w14:paraId="078413E0" w14:textId="358A59DD" w:rsidR="00157239" w:rsidRPr="007D54B3" w:rsidRDefault="008219F4" w:rsidP="008219F4">
      <w:pPr>
        <w:widowControl w:val="0"/>
        <w:suppressAutoHyphens w:val="0"/>
        <w:autoSpaceDE w:val="0"/>
        <w:autoSpaceDN w:val="0"/>
        <w:adjustRightInd w:val="0"/>
        <w:ind w:right="-3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219F4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</w:t>
      </w:r>
      <w:r w:rsidR="00157239">
        <w:rPr>
          <w:sz w:val="28"/>
          <w:szCs w:val="28"/>
          <w:lang w:eastAsia="ru-RU"/>
        </w:rPr>
        <w:t>нарушение Управлением</w:t>
      </w:r>
      <w:r w:rsidR="006B5DCA">
        <w:rPr>
          <w:sz w:val="28"/>
          <w:szCs w:val="28"/>
          <w:lang w:eastAsia="ru-RU"/>
        </w:rPr>
        <w:t xml:space="preserve"> </w:t>
      </w:r>
      <w:r w:rsidR="00157239" w:rsidRPr="007D54B3">
        <w:rPr>
          <w:sz w:val="28"/>
          <w:szCs w:val="28"/>
          <w:lang w:eastAsia="ru-RU"/>
        </w:rPr>
        <w:t>срока предоставления муниципальной услуги;</w:t>
      </w:r>
    </w:p>
    <w:p w14:paraId="70FB3B0F" w14:textId="4D5AFC21" w:rsidR="00157239" w:rsidRPr="007D54B3" w:rsidRDefault="008219F4" w:rsidP="00C1598F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right="-3" w:firstLine="851"/>
        <w:jc w:val="both"/>
        <w:rPr>
          <w:sz w:val="28"/>
          <w:szCs w:val="28"/>
          <w:lang w:eastAsia="ru-RU"/>
        </w:rPr>
      </w:pPr>
      <w:r w:rsidRPr="008219F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57239" w:rsidRPr="007D54B3">
        <w:rPr>
          <w:sz w:val="28"/>
          <w:szCs w:val="28"/>
        </w:rPr>
        <w:t>требование у заявителя документов или информации либо</w:t>
      </w:r>
      <w:r w:rsidR="00157239" w:rsidRPr="007D54B3">
        <w:rPr>
          <w:sz w:val="28"/>
          <w:szCs w:val="28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7115A19D" w14:textId="49079D2A" w:rsidR="00157239" w:rsidRPr="00967D76" w:rsidRDefault="008219F4" w:rsidP="00C1598F">
      <w:pPr>
        <w:widowControl w:val="0"/>
        <w:tabs>
          <w:tab w:val="left" w:pos="709"/>
        </w:tabs>
        <w:suppressAutoHyphens w:val="0"/>
        <w:autoSpaceDE w:val="0"/>
        <w:autoSpaceDN w:val="0"/>
        <w:adjustRightInd w:val="0"/>
        <w:ind w:right="-3" w:firstLine="851"/>
        <w:jc w:val="both"/>
        <w:rPr>
          <w:sz w:val="28"/>
          <w:szCs w:val="28"/>
          <w:lang w:eastAsia="ru-RU"/>
        </w:rPr>
      </w:pPr>
      <w:r w:rsidRPr="00967D76">
        <w:rPr>
          <w:sz w:val="28"/>
          <w:szCs w:val="28"/>
          <w:lang w:eastAsia="ru-RU"/>
        </w:rPr>
        <w:t xml:space="preserve">– </w:t>
      </w:r>
      <w:r w:rsidR="00157239" w:rsidRPr="00967D76">
        <w:rPr>
          <w:sz w:val="28"/>
          <w:szCs w:val="28"/>
          <w:lang w:eastAsia="ru-RU"/>
        </w:rPr>
        <w:t xml:space="preserve"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</w:t>
      </w:r>
      <w:r w:rsidR="00157239" w:rsidRPr="00967D76">
        <w:rPr>
          <w:sz w:val="28"/>
          <w:szCs w:val="28"/>
        </w:rPr>
        <w:t>Грачевского муниципального округа Ставропольского края</w:t>
      </w:r>
      <w:r w:rsidR="00157239" w:rsidRPr="00967D76">
        <w:rPr>
          <w:sz w:val="28"/>
          <w:szCs w:val="28"/>
          <w:lang w:eastAsia="ru-RU"/>
        </w:rPr>
        <w:t xml:space="preserve"> для предоставления муниципальной услуги, </w:t>
      </w:r>
      <w:r w:rsidR="005F0FCF">
        <w:rPr>
          <w:sz w:val="28"/>
          <w:szCs w:val="28"/>
          <w:lang w:eastAsia="ru-RU"/>
        </w:rPr>
        <w:t xml:space="preserve">                </w:t>
      </w:r>
      <w:r w:rsidR="00157239" w:rsidRPr="00967D76">
        <w:rPr>
          <w:sz w:val="28"/>
          <w:szCs w:val="28"/>
          <w:lang w:eastAsia="ru-RU"/>
        </w:rPr>
        <w:t>у заявителя;</w:t>
      </w:r>
    </w:p>
    <w:p w14:paraId="65E5E4EA" w14:textId="028688F7" w:rsidR="00157239" w:rsidRPr="00967D76" w:rsidRDefault="008219F4" w:rsidP="00C1598F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right="-3" w:firstLine="851"/>
        <w:jc w:val="both"/>
        <w:rPr>
          <w:sz w:val="28"/>
          <w:szCs w:val="28"/>
          <w:lang w:eastAsia="ru-RU"/>
        </w:rPr>
      </w:pPr>
      <w:r w:rsidRPr="00967D76">
        <w:rPr>
          <w:sz w:val="28"/>
          <w:szCs w:val="28"/>
          <w:lang w:eastAsia="ru-RU"/>
        </w:rPr>
        <w:t xml:space="preserve">– </w:t>
      </w:r>
      <w:r w:rsidR="00157239" w:rsidRPr="00967D76">
        <w:rPr>
          <w:sz w:val="28"/>
          <w:szCs w:val="28"/>
          <w:lang w:eastAsia="ru-RU"/>
        </w:rPr>
        <w:t>отказ Управления</w:t>
      </w:r>
      <w:r w:rsidR="00967D76" w:rsidRPr="00967D76">
        <w:rPr>
          <w:sz w:val="28"/>
          <w:szCs w:val="28"/>
          <w:lang w:eastAsia="ru-RU"/>
        </w:rPr>
        <w:t xml:space="preserve"> образования</w:t>
      </w:r>
      <w:r w:rsidR="00157239" w:rsidRPr="00967D76">
        <w:rPr>
          <w:sz w:val="28"/>
          <w:szCs w:val="28"/>
          <w:lang w:eastAsia="ru-RU"/>
        </w:rPr>
        <w:t xml:space="preserve">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3F8BDFF7" w14:textId="2ECBEC3E" w:rsidR="00157239" w:rsidRPr="00967D76" w:rsidRDefault="008219F4" w:rsidP="00C1598F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right="-3" w:firstLine="851"/>
        <w:jc w:val="both"/>
        <w:rPr>
          <w:sz w:val="28"/>
          <w:szCs w:val="28"/>
          <w:lang w:eastAsia="ru-RU"/>
        </w:rPr>
      </w:pPr>
      <w:r w:rsidRPr="00967D76">
        <w:rPr>
          <w:sz w:val="28"/>
          <w:szCs w:val="28"/>
          <w:lang w:eastAsia="ru-RU"/>
        </w:rPr>
        <w:t xml:space="preserve">– </w:t>
      </w:r>
      <w:r w:rsidR="00157239" w:rsidRPr="00967D76">
        <w:rPr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741BE357" w14:textId="23414970" w:rsidR="00157239" w:rsidRPr="00967D76" w:rsidRDefault="00C1598F" w:rsidP="00C1598F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right="-3" w:firstLine="851"/>
        <w:jc w:val="both"/>
        <w:rPr>
          <w:sz w:val="28"/>
          <w:szCs w:val="28"/>
          <w:lang w:eastAsia="ru-RU"/>
        </w:rPr>
      </w:pPr>
      <w:r w:rsidRPr="00967D76">
        <w:rPr>
          <w:sz w:val="28"/>
          <w:szCs w:val="28"/>
          <w:lang w:eastAsia="ru-RU"/>
        </w:rPr>
        <w:t xml:space="preserve">– </w:t>
      </w:r>
      <w:r w:rsidR="00AB5C6B" w:rsidRPr="00967D76">
        <w:rPr>
          <w:sz w:val="28"/>
          <w:szCs w:val="28"/>
          <w:lang w:eastAsia="ru-RU"/>
        </w:rPr>
        <w:t>отказ у</w:t>
      </w:r>
      <w:r w:rsidR="00157239" w:rsidRPr="00967D76">
        <w:rPr>
          <w:sz w:val="28"/>
          <w:szCs w:val="28"/>
          <w:lang w:eastAsia="ru-RU"/>
        </w:rPr>
        <w:t xml:space="preserve">правления, предоставляющего муниципальную услугу, должностного лица </w:t>
      </w:r>
      <w:r w:rsidR="00AB5C6B" w:rsidRPr="00967D76">
        <w:rPr>
          <w:sz w:val="28"/>
          <w:szCs w:val="28"/>
          <w:lang w:eastAsia="ru-RU"/>
        </w:rPr>
        <w:t>у</w:t>
      </w:r>
      <w:r w:rsidR="00157239" w:rsidRPr="00967D76">
        <w:rPr>
          <w:sz w:val="28"/>
          <w:szCs w:val="28"/>
          <w:lang w:eastAsia="ru-RU"/>
        </w:rPr>
        <w:t xml:space="preserve">правления,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</w:p>
    <w:p w14:paraId="6CED6DEC" w14:textId="317B1028" w:rsidR="00157239" w:rsidRPr="00967D76" w:rsidRDefault="00C1598F" w:rsidP="00C1598F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right="-3" w:firstLine="851"/>
        <w:jc w:val="both"/>
        <w:rPr>
          <w:sz w:val="28"/>
          <w:szCs w:val="28"/>
          <w:lang w:eastAsia="ru-RU"/>
        </w:rPr>
      </w:pPr>
      <w:r w:rsidRPr="00967D76">
        <w:rPr>
          <w:sz w:val="28"/>
          <w:szCs w:val="28"/>
          <w:lang w:eastAsia="ru-RU"/>
        </w:rPr>
        <w:t xml:space="preserve">–  </w:t>
      </w:r>
      <w:r w:rsidR="00157239" w:rsidRPr="00967D76">
        <w:rPr>
          <w:sz w:val="28"/>
          <w:szCs w:val="28"/>
          <w:lang w:eastAsia="ru-RU"/>
        </w:rPr>
        <w:t>нарушение срока или порядка выдачи документов по результатам</w:t>
      </w:r>
      <w:r w:rsidR="00157239" w:rsidRPr="00967D76">
        <w:rPr>
          <w:sz w:val="28"/>
          <w:szCs w:val="28"/>
          <w:lang w:eastAsia="ru-RU"/>
        </w:rPr>
        <w:br/>
        <w:t>предоставления муниципальной услуги;</w:t>
      </w:r>
    </w:p>
    <w:p w14:paraId="6B9EF789" w14:textId="4ECEDDBC" w:rsidR="00157239" w:rsidRPr="00967D76" w:rsidRDefault="00C1598F" w:rsidP="00C1598F">
      <w:pPr>
        <w:suppressAutoHyphens w:val="0"/>
        <w:autoSpaceDE w:val="0"/>
        <w:autoSpaceDN w:val="0"/>
        <w:adjustRightInd w:val="0"/>
        <w:ind w:right="-3" w:firstLine="851"/>
        <w:jc w:val="both"/>
        <w:rPr>
          <w:sz w:val="28"/>
          <w:szCs w:val="28"/>
          <w:lang w:eastAsia="ru-RU"/>
        </w:rPr>
      </w:pPr>
      <w:r w:rsidRPr="00967D76">
        <w:rPr>
          <w:sz w:val="28"/>
          <w:szCs w:val="28"/>
          <w:lang w:eastAsia="ru-RU"/>
        </w:rPr>
        <w:t xml:space="preserve">–  </w:t>
      </w:r>
      <w:r w:rsidR="00157239" w:rsidRPr="00967D76">
        <w:rPr>
          <w:sz w:val="28"/>
          <w:szCs w:val="28"/>
          <w:lang w:eastAsia="ru-RU"/>
        </w:rPr>
        <w:t xml:space="preserve">приостановление отделом экономического развития администрации </w:t>
      </w:r>
      <w:r w:rsidR="0086191E" w:rsidRPr="0086191E">
        <w:rPr>
          <w:sz w:val="28"/>
          <w:szCs w:val="28"/>
          <w:lang w:eastAsia="ru-RU"/>
        </w:rPr>
        <w:t xml:space="preserve">Грачевского муниципального округа Ставропольского </w:t>
      </w:r>
      <w:r w:rsidR="0086191E" w:rsidRPr="00967D76">
        <w:rPr>
          <w:sz w:val="28"/>
          <w:szCs w:val="28"/>
          <w:lang w:eastAsia="ru-RU"/>
        </w:rPr>
        <w:t xml:space="preserve">края </w:t>
      </w:r>
      <w:r w:rsidR="00157239" w:rsidRPr="00967D76">
        <w:rPr>
          <w:sz w:val="28"/>
          <w:szCs w:val="28"/>
          <w:lang w:eastAsia="ru-RU"/>
        </w:rPr>
        <w:t>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муниципального округа Ставропольского края;</w:t>
      </w:r>
    </w:p>
    <w:p w14:paraId="4C8B25E6" w14:textId="071D2D99" w:rsidR="00157239" w:rsidRDefault="00C1598F" w:rsidP="00C1598F">
      <w:pPr>
        <w:autoSpaceDE w:val="0"/>
        <w:autoSpaceDN w:val="0"/>
        <w:adjustRightInd w:val="0"/>
        <w:ind w:right="-3" w:firstLine="851"/>
        <w:contextualSpacing/>
        <w:jc w:val="both"/>
        <w:rPr>
          <w:sz w:val="28"/>
          <w:szCs w:val="28"/>
        </w:rPr>
      </w:pPr>
      <w:r w:rsidRPr="00967D76">
        <w:rPr>
          <w:sz w:val="28"/>
          <w:szCs w:val="28"/>
        </w:rPr>
        <w:t xml:space="preserve">– </w:t>
      </w:r>
      <w:r w:rsidR="00157239" w:rsidRPr="00967D76">
        <w:rPr>
          <w:sz w:val="28"/>
          <w:szCs w:val="28"/>
        </w:rPr>
        <w:t>требование Управлением</w:t>
      </w:r>
      <w:r w:rsidR="00967D76" w:rsidRPr="00967D76">
        <w:rPr>
          <w:sz w:val="28"/>
          <w:szCs w:val="28"/>
        </w:rPr>
        <w:t xml:space="preserve"> образования</w:t>
      </w:r>
      <w:r w:rsidR="00157239" w:rsidRPr="00967D76">
        <w:rPr>
          <w:sz w:val="28"/>
          <w:szCs w:val="28"/>
        </w:rPr>
        <w:t xml:space="preserve">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</w:t>
      </w:r>
      <w:r w:rsidR="00157239" w:rsidRPr="007D54B3">
        <w:rPr>
          <w:sz w:val="28"/>
          <w:szCs w:val="28"/>
        </w:rPr>
        <w:t xml:space="preserve"> приеме документов, необходимых для предоставления муниципальной услуги, либо в предоставлении муниципальной услуги. </w:t>
      </w:r>
    </w:p>
    <w:p w14:paraId="1139CE63" w14:textId="215A6607" w:rsidR="00157239" w:rsidRDefault="00157239" w:rsidP="0086191E">
      <w:pPr>
        <w:autoSpaceDE w:val="0"/>
        <w:autoSpaceDN w:val="0"/>
        <w:adjustRightInd w:val="0"/>
        <w:ind w:right="-3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7D54B3">
        <w:rPr>
          <w:sz w:val="28"/>
          <w:szCs w:val="28"/>
        </w:rPr>
        <w:t>.</w:t>
      </w:r>
      <w:r w:rsidR="00E56113">
        <w:rPr>
          <w:sz w:val="28"/>
          <w:szCs w:val="28"/>
        </w:rPr>
        <w:t xml:space="preserve"> </w:t>
      </w:r>
      <w:r w:rsidRPr="007D54B3">
        <w:rPr>
          <w:sz w:val="28"/>
          <w:szCs w:val="28"/>
        </w:rPr>
        <w:t xml:space="preserve">Органы </w:t>
      </w:r>
      <w:r w:rsidR="00482C28">
        <w:rPr>
          <w:sz w:val="28"/>
          <w:szCs w:val="28"/>
        </w:rPr>
        <w:t>местного самоуправления</w:t>
      </w:r>
      <w:r w:rsidRPr="0087757B">
        <w:rPr>
          <w:sz w:val="28"/>
          <w:szCs w:val="28"/>
        </w:rPr>
        <w:t xml:space="preserve"> и уполномоченные </w:t>
      </w:r>
      <w:r w:rsidR="005F0FCF">
        <w:rPr>
          <w:sz w:val="28"/>
          <w:szCs w:val="28"/>
        </w:rPr>
        <w:t xml:space="preserve">                             </w:t>
      </w:r>
      <w:r w:rsidRPr="0087757B">
        <w:rPr>
          <w:sz w:val="28"/>
          <w:szCs w:val="28"/>
        </w:rPr>
        <w:t>на рассмотрение жалобы лица, которым может быть направлена жалоба заявителя в досудебном (внесудебном) порядке</w:t>
      </w:r>
      <w:r>
        <w:rPr>
          <w:sz w:val="28"/>
          <w:szCs w:val="28"/>
        </w:rPr>
        <w:t>.</w:t>
      </w:r>
    </w:p>
    <w:p w14:paraId="6F0FEDAE" w14:textId="77777777" w:rsidR="00F522DF" w:rsidRPr="00C01E01" w:rsidRDefault="00F522DF" w:rsidP="0086191E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851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Жалоба на</w:t>
      </w:r>
      <w:r>
        <w:rPr>
          <w:sz w:val="28"/>
          <w:szCs w:val="28"/>
          <w:lang w:eastAsia="ru-RU"/>
        </w:rPr>
        <w:t xml:space="preserve"> действия специалистов Управления подается в Управление</w:t>
      </w:r>
      <w:r w:rsidRPr="00C01E01">
        <w:rPr>
          <w:sz w:val="28"/>
          <w:szCs w:val="28"/>
          <w:lang w:eastAsia="ru-RU"/>
        </w:rPr>
        <w:t xml:space="preserve"> и рассматривается его руководителем.</w:t>
      </w:r>
    </w:p>
    <w:p w14:paraId="511E1017" w14:textId="794B8BE8" w:rsidR="00F522DF" w:rsidRDefault="00F522DF" w:rsidP="0086191E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851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Жалоба на</w:t>
      </w:r>
      <w:r>
        <w:rPr>
          <w:sz w:val="28"/>
          <w:szCs w:val="28"/>
          <w:lang w:eastAsia="ru-RU"/>
        </w:rPr>
        <w:t xml:space="preserve"> действия руководителя Управления</w:t>
      </w:r>
      <w:r w:rsidR="00482C28">
        <w:rPr>
          <w:sz w:val="28"/>
          <w:szCs w:val="28"/>
          <w:lang w:eastAsia="ru-RU"/>
        </w:rPr>
        <w:t xml:space="preserve"> </w:t>
      </w:r>
      <w:r w:rsidRPr="00C01E01">
        <w:rPr>
          <w:sz w:val="28"/>
          <w:szCs w:val="28"/>
          <w:lang w:eastAsia="ru-RU"/>
        </w:rPr>
        <w:t xml:space="preserve">в администрацию </w:t>
      </w:r>
      <w:r w:rsidR="005F0FCF">
        <w:rPr>
          <w:sz w:val="28"/>
          <w:szCs w:val="28"/>
          <w:lang w:eastAsia="ru-RU"/>
        </w:rPr>
        <w:t xml:space="preserve">                  </w:t>
      </w:r>
      <w:r w:rsidRPr="00C01E01">
        <w:rPr>
          <w:sz w:val="28"/>
          <w:szCs w:val="28"/>
          <w:lang w:eastAsia="ru-RU"/>
        </w:rPr>
        <w:t>и рассматривается главой Грачевского муниципального округа Ставропольского края.</w:t>
      </w:r>
    </w:p>
    <w:p w14:paraId="69E385F5" w14:textId="7C8B4C91" w:rsidR="00157239" w:rsidRDefault="00157239" w:rsidP="0086191E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sz w:val="28"/>
          <w:szCs w:val="28"/>
        </w:rPr>
        <w:t xml:space="preserve">Информация, указанная в </w:t>
      </w:r>
      <w:hyperlink w:anchor="P534" w:history="1">
        <w:r w:rsidRPr="00C3229F">
          <w:rPr>
            <w:rFonts w:ascii="Times New Roman" w:hAnsi="Times New Roman"/>
            <w:sz w:val="28"/>
            <w:szCs w:val="28"/>
          </w:rPr>
          <w:t>разделе V</w:t>
        </w:r>
      </w:hyperlink>
      <w:r w:rsidRPr="00C3229F">
        <w:rPr>
          <w:rFonts w:ascii="Times New Roman" w:hAnsi="Times New Roman"/>
          <w:sz w:val="28"/>
          <w:szCs w:val="28"/>
        </w:rPr>
        <w:t>, н</w:t>
      </w:r>
      <w:r w:rsidRPr="008773D6">
        <w:rPr>
          <w:rFonts w:ascii="Times New Roman" w:hAnsi="Times New Roman"/>
          <w:sz w:val="28"/>
          <w:szCs w:val="28"/>
        </w:rPr>
        <w:t xml:space="preserve">астоящего административного регламента, подлежит обязательному размещению на Едином портале </w:t>
      </w:r>
      <w:r w:rsidR="005F0FCF">
        <w:rPr>
          <w:rFonts w:ascii="Times New Roman" w:hAnsi="Times New Roman"/>
          <w:sz w:val="28"/>
          <w:szCs w:val="28"/>
        </w:rPr>
        <w:t xml:space="preserve">                         </w:t>
      </w:r>
      <w:r w:rsidRPr="008773D6">
        <w:rPr>
          <w:rFonts w:ascii="Times New Roman" w:hAnsi="Times New Roman"/>
          <w:sz w:val="28"/>
          <w:szCs w:val="28"/>
        </w:rPr>
        <w:t>и региональном портале.</w:t>
      </w:r>
    </w:p>
    <w:p w14:paraId="5896F7DF" w14:textId="4BF59064" w:rsidR="00157239" w:rsidRDefault="00157239" w:rsidP="0086191E">
      <w:pPr>
        <w:widowControl w:val="0"/>
        <w:autoSpaceDE w:val="0"/>
        <w:autoSpaceDN w:val="0"/>
        <w:adjustRightInd w:val="0"/>
        <w:ind w:right="-3" w:firstLine="851"/>
        <w:contextualSpacing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 w:rsidR="00967D76">
        <w:rPr>
          <w:sz w:val="28"/>
          <w:szCs w:val="28"/>
          <w:lang w:eastAsia="ru-RU"/>
        </w:rPr>
        <w:t>4</w:t>
      </w:r>
      <w:r w:rsidRPr="00C01E01">
        <w:rPr>
          <w:sz w:val="28"/>
          <w:szCs w:val="28"/>
          <w:lang w:eastAsia="ru-RU"/>
        </w:rPr>
        <w:t>. Поряд</w:t>
      </w:r>
      <w:r>
        <w:rPr>
          <w:sz w:val="28"/>
          <w:szCs w:val="28"/>
          <w:lang w:eastAsia="ru-RU"/>
        </w:rPr>
        <w:t>ок подачи и рассмотрения жалобы.</w:t>
      </w:r>
    </w:p>
    <w:p w14:paraId="32B0071F" w14:textId="77777777" w:rsidR="00157239" w:rsidRPr="00C01E01" w:rsidRDefault="00157239" w:rsidP="0086191E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851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Жалоба подается в письменной форме на бумажном носителе или </w:t>
      </w:r>
      <w:r w:rsidRPr="00C01E01">
        <w:rPr>
          <w:sz w:val="28"/>
          <w:szCs w:val="28"/>
          <w:lang w:eastAsia="ru-RU"/>
        </w:rPr>
        <w:br/>
        <w:t>в электронной форме.</w:t>
      </w:r>
    </w:p>
    <w:p w14:paraId="260DF353" w14:textId="634CAD1C" w:rsidR="00157239" w:rsidRPr="00C01E01" w:rsidRDefault="00157239" w:rsidP="0086191E">
      <w:pPr>
        <w:widowControl w:val="0"/>
        <w:autoSpaceDE w:val="0"/>
        <w:autoSpaceDN w:val="0"/>
        <w:adjustRightInd w:val="0"/>
        <w:spacing w:line="240" w:lineRule="atLeast"/>
        <w:ind w:right="-3" w:firstLine="851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Жалоба может быть направлена по почте, через МФЦ, </w:t>
      </w:r>
      <w:r w:rsidRPr="00C01E01">
        <w:rPr>
          <w:sz w:val="28"/>
          <w:szCs w:val="28"/>
          <w:lang w:eastAsia="ru-RU"/>
        </w:rPr>
        <w:br/>
        <w:t xml:space="preserve">с использованием информационно-телекоммуникационной сети «Интернет», официального сайта </w:t>
      </w:r>
      <w:r w:rsidR="004420B2" w:rsidRPr="00C01E01">
        <w:rPr>
          <w:sz w:val="28"/>
          <w:szCs w:val="28"/>
          <w:lang w:eastAsia="ru-RU"/>
        </w:rPr>
        <w:t>администрации Грачевского</w:t>
      </w:r>
      <w:r w:rsidRPr="00C01E01">
        <w:rPr>
          <w:sz w:val="28"/>
          <w:szCs w:val="28"/>
          <w:lang w:eastAsia="ru-RU"/>
        </w:rPr>
        <w:t xml:space="preserve"> муниципального округа</w:t>
      </w:r>
      <w:r w:rsidR="00617844">
        <w:rPr>
          <w:sz w:val="28"/>
          <w:szCs w:val="28"/>
          <w:lang w:eastAsia="ru-RU"/>
        </w:rPr>
        <w:t xml:space="preserve"> Ставропольского края</w:t>
      </w:r>
      <w:r w:rsidRPr="00C01E01">
        <w:rPr>
          <w:sz w:val="28"/>
          <w:szCs w:val="28"/>
          <w:lang w:eastAsia="ru-RU"/>
        </w:rPr>
        <w:t>, Единого портала, регионального портала, а также может быть принята при личном приеме заявителя.</w:t>
      </w:r>
    </w:p>
    <w:p w14:paraId="003C8070" w14:textId="77777777" w:rsidR="00157239" w:rsidRPr="00C01E01" w:rsidRDefault="00157239" w:rsidP="0086191E">
      <w:pPr>
        <w:spacing w:line="240" w:lineRule="atLeast"/>
        <w:ind w:firstLine="851"/>
        <w:contextualSpacing/>
        <w:jc w:val="both"/>
        <w:rPr>
          <w:spacing w:val="2"/>
          <w:sz w:val="28"/>
          <w:szCs w:val="28"/>
          <w:shd w:val="clear" w:color="auto" w:fill="FFFFFF"/>
        </w:rPr>
      </w:pPr>
      <w:r w:rsidRPr="00C01E01">
        <w:rPr>
          <w:spacing w:val="2"/>
          <w:sz w:val="28"/>
          <w:szCs w:val="28"/>
          <w:shd w:val="clear" w:color="auto" w:fill="FFFFFF"/>
        </w:rPr>
        <w:t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</w:t>
      </w:r>
      <w:r w:rsidR="00AB5C6B">
        <w:rPr>
          <w:spacing w:val="2"/>
          <w:sz w:val="28"/>
          <w:szCs w:val="28"/>
          <w:shd w:val="clear" w:color="auto" w:fill="FFFFFF"/>
        </w:rPr>
        <w:t xml:space="preserve"> – </w:t>
      </w:r>
      <w:r w:rsidRPr="00C01E01">
        <w:rPr>
          <w:spacing w:val="2"/>
          <w:sz w:val="28"/>
          <w:szCs w:val="28"/>
          <w:shd w:val="clear" w:color="auto" w:fill="FFFFFF"/>
        </w:rPr>
        <w:t>система досудебного обжалования).</w:t>
      </w:r>
    </w:p>
    <w:p w14:paraId="2C17EE87" w14:textId="77777777" w:rsidR="00157239" w:rsidRPr="00C01E01" w:rsidRDefault="00157239" w:rsidP="0086191E">
      <w:pPr>
        <w:widowControl w:val="0"/>
        <w:autoSpaceDE w:val="0"/>
        <w:autoSpaceDN w:val="0"/>
        <w:adjustRightInd w:val="0"/>
        <w:spacing w:line="240" w:lineRule="atLeast"/>
        <w:ind w:right="-3" w:firstLine="851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Жалоба должна содержать:</w:t>
      </w:r>
    </w:p>
    <w:p w14:paraId="2D268078" w14:textId="2126F8A4" w:rsidR="00157239" w:rsidRPr="00C01E01" w:rsidRDefault="00967D76" w:rsidP="0086191E">
      <w:pPr>
        <w:widowControl w:val="0"/>
        <w:autoSpaceDE w:val="0"/>
        <w:autoSpaceDN w:val="0"/>
        <w:adjustRightInd w:val="0"/>
        <w:spacing w:line="240" w:lineRule="atLeast"/>
        <w:ind w:right="-3" w:firstLine="851"/>
        <w:contextualSpacing/>
        <w:jc w:val="both"/>
        <w:rPr>
          <w:sz w:val="28"/>
          <w:szCs w:val="28"/>
          <w:lang w:eastAsia="ru-RU"/>
        </w:rPr>
      </w:pPr>
      <w:r w:rsidRPr="00967D76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</w:t>
      </w:r>
      <w:r w:rsidR="00157239">
        <w:rPr>
          <w:sz w:val="28"/>
          <w:szCs w:val="28"/>
          <w:lang w:eastAsia="ru-RU"/>
        </w:rPr>
        <w:t>наименование органа</w:t>
      </w:r>
      <w:r w:rsidR="00157239" w:rsidRPr="00C01E01">
        <w:rPr>
          <w:sz w:val="28"/>
          <w:szCs w:val="28"/>
          <w:lang w:eastAsia="ru-RU"/>
        </w:rPr>
        <w:t>, наименование должности, фамилию, имя, отчество должностного лица</w:t>
      </w:r>
      <w:r w:rsidR="00157239">
        <w:rPr>
          <w:sz w:val="28"/>
          <w:szCs w:val="28"/>
          <w:lang w:eastAsia="ru-RU"/>
        </w:rPr>
        <w:t>, муниципального служащего, должностного лица Управления</w:t>
      </w:r>
      <w:r w:rsidR="00157239" w:rsidRPr="00C01E01">
        <w:rPr>
          <w:sz w:val="28"/>
          <w:szCs w:val="28"/>
          <w:lang w:eastAsia="ru-RU"/>
        </w:rPr>
        <w:t>, решения и действия (бездействие) которых обжалуются;</w:t>
      </w:r>
    </w:p>
    <w:p w14:paraId="391B5223" w14:textId="3242A6FE" w:rsidR="00157239" w:rsidRPr="00C01E01" w:rsidRDefault="00967D76" w:rsidP="00157239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967D76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 </w:t>
      </w:r>
      <w:r w:rsidR="00157239" w:rsidRPr="00C01E01">
        <w:rPr>
          <w:sz w:val="28"/>
          <w:szCs w:val="28"/>
          <w:lang w:eastAsia="ru-RU"/>
        </w:rPr>
        <w:t>фамилию, имя, отчество (последнее</w:t>
      </w:r>
      <w:r w:rsidR="00AB5C6B">
        <w:rPr>
          <w:sz w:val="28"/>
          <w:szCs w:val="28"/>
          <w:lang w:eastAsia="ru-RU"/>
        </w:rPr>
        <w:t xml:space="preserve"> – </w:t>
      </w:r>
      <w:r w:rsidR="00157239" w:rsidRPr="00C01E01">
        <w:rPr>
          <w:sz w:val="28"/>
          <w:szCs w:val="28"/>
          <w:lang w:eastAsia="ru-RU"/>
        </w:rPr>
        <w:t>при наличии), сведения о месте жительства заявителя</w:t>
      </w:r>
      <w:r w:rsidR="00AB5C6B">
        <w:rPr>
          <w:sz w:val="28"/>
          <w:szCs w:val="28"/>
          <w:lang w:eastAsia="ru-RU"/>
        </w:rPr>
        <w:t xml:space="preserve"> – </w:t>
      </w:r>
      <w:r w:rsidR="00157239" w:rsidRPr="00C01E01">
        <w:rPr>
          <w:sz w:val="28"/>
          <w:szCs w:val="28"/>
          <w:lang w:eastAsia="ru-RU"/>
        </w:rPr>
        <w:t>физического лица либо наименование, сведения</w:t>
      </w:r>
      <w:r>
        <w:rPr>
          <w:sz w:val="28"/>
          <w:szCs w:val="28"/>
          <w:lang w:eastAsia="ru-RU"/>
        </w:rPr>
        <w:t xml:space="preserve"> </w:t>
      </w:r>
      <w:r w:rsidR="005F0FCF">
        <w:rPr>
          <w:sz w:val="28"/>
          <w:szCs w:val="28"/>
          <w:lang w:eastAsia="ru-RU"/>
        </w:rPr>
        <w:t xml:space="preserve">                  </w:t>
      </w:r>
      <w:r w:rsidR="00157239" w:rsidRPr="00C01E01">
        <w:rPr>
          <w:sz w:val="28"/>
          <w:szCs w:val="28"/>
          <w:lang w:eastAsia="ru-RU"/>
        </w:rPr>
        <w:t>о месте нахождения заявителя</w:t>
      </w:r>
      <w:r w:rsidR="00AB5C6B">
        <w:rPr>
          <w:sz w:val="28"/>
          <w:szCs w:val="28"/>
          <w:lang w:eastAsia="ru-RU"/>
        </w:rPr>
        <w:t xml:space="preserve"> – </w:t>
      </w:r>
      <w:r w:rsidR="00157239" w:rsidRPr="00C01E01">
        <w:rPr>
          <w:sz w:val="28"/>
          <w:szCs w:val="28"/>
          <w:lang w:eastAsia="ru-RU"/>
        </w:rPr>
        <w:t xml:space="preserve">юридического лица, а также номер (номера) контактного телефона, адрес (адреса) электронной почты (при наличии) </w:t>
      </w:r>
      <w:r w:rsidR="005F0FCF">
        <w:rPr>
          <w:sz w:val="28"/>
          <w:szCs w:val="28"/>
          <w:lang w:eastAsia="ru-RU"/>
        </w:rPr>
        <w:t xml:space="preserve">                      </w:t>
      </w:r>
      <w:r w:rsidR="00157239" w:rsidRPr="00C01E01">
        <w:rPr>
          <w:sz w:val="28"/>
          <w:szCs w:val="28"/>
          <w:lang w:eastAsia="ru-RU"/>
        </w:rPr>
        <w:t>и почтовый адрес, по которым должен быть направлен ответ заявителю;</w:t>
      </w:r>
    </w:p>
    <w:p w14:paraId="682ADAAF" w14:textId="0A72BF54" w:rsidR="00157239" w:rsidRPr="00C01E01" w:rsidRDefault="00967D76" w:rsidP="00157239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967D76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</w:t>
      </w:r>
      <w:r w:rsidR="00157239" w:rsidRPr="00C01E01">
        <w:rPr>
          <w:sz w:val="28"/>
          <w:szCs w:val="28"/>
          <w:lang w:eastAsia="ru-RU"/>
        </w:rPr>
        <w:t>сведения об обжалуемых решениях и действиях</w:t>
      </w:r>
      <w:r w:rsidR="00157239">
        <w:rPr>
          <w:sz w:val="28"/>
          <w:szCs w:val="28"/>
          <w:lang w:eastAsia="ru-RU"/>
        </w:rPr>
        <w:t xml:space="preserve"> (бездействии) Управления образования</w:t>
      </w:r>
      <w:r w:rsidR="00157239" w:rsidRPr="00C01E01">
        <w:rPr>
          <w:sz w:val="28"/>
          <w:szCs w:val="28"/>
          <w:lang w:eastAsia="ru-RU"/>
        </w:rPr>
        <w:t>;</w:t>
      </w:r>
    </w:p>
    <w:p w14:paraId="4F1460D6" w14:textId="6F22B11C" w:rsidR="00157239" w:rsidRPr="008773D6" w:rsidRDefault="00967D76" w:rsidP="00157239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967D76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 </w:t>
      </w:r>
      <w:r w:rsidR="00157239" w:rsidRPr="00C01E01">
        <w:rPr>
          <w:sz w:val="28"/>
          <w:szCs w:val="28"/>
          <w:lang w:eastAsia="ru-RU"/>
        </w:rPr>
        <w:t xml:space="preserve">доводы, на основании которых заявитель не согласен с решением </w:t>
      </w:r>
      <w:r w:rsidR="00157239" w:rsidRPr="00C01E01">
        <w:rPr>
          <w:sz w:val="28"/>
          <w:szCs w:val="28"/>
          <w:lang w:eastAsia="ru-RU"/>
        </w:rPr>
        <w:br/>
        <w:t>и де</w:t>
      </w:r>
      <w:r w:rsidR="00157239">
        <w:rPr>
          <w:sz w:val="28"/>
          <w:szCs w:val="28"/>
          <w:lang w:eastAsia="ru-RU"/>
        </w:rPr>
        <w:t xml:space="preserve">йствием (бездействием) отдела Управления </w:t>
      </w:r>
      <w:r w:rsidR="004420B2">
        <w:rPr>
          <w:sz w:val="28"/>
          <w:szCs w:val="28"/>
          <w:lang w:eastAsia="ru-RU"/>
        </w:rPr>
        <w:t>образования</w:t>
      </w:r>
      <w:r w:rsidR="004420B2" w:rsidRPr="00C01E01">
        <w:rPr>
          <w:sz w:val="28"/>
          <w:szCs w:val="28"/>
          <w:lang w:eastAsia="ru-RU"/>
        </w:rPr>
        <w:t>, должностного</w:t>
      </w:r>
      <w:r w:rsidR="00157239" w:rsidRPr="00C01E01">
        <w:rPr>
          <w:sz w:val="28"/>
          <w:szCs w:val="28"/>
          <w:lang w:eastAsia="ru-RU"/>
        </w:rPr>
        <w:t xml:space="preserve"> лица, муниципального сл</w:t>
      </w:r>
      <w:r w:rsidR="00157239">
        <w:rPr>
          <w:sz w:val="28"/>
          <w:szCs w:val="28"/>
          <w:lang w:eastAsia="ru-RU"/>
        </w:rPr>
        <w:t>ужащего Управления образования, руководителя Управления образования</w:t>
      </w:r>
      <w:r w:rsidR="00157239" w:rsidRPr="00C01E01">
        <w:rPr>
          <w:sz w:val="28"/>
          <w:szCs w:val="28"/>
          <w:lang w:eastAsia="ru-RU"/>
        </w:rPr>
        <w:t>. Заявителем могут быть представлены документы (при наличии), подтверждающие доводы заявителя, либо их копии.</w:t>
      </w:r>
    </w:p>
    <w:p w14:paraId="5BD3D5D8" w14:textId="77777777" w:rsidR="00157239" w:rsidRPr="001D3EC4" w:rsidRDefault="00157239" w:rsidP="00157239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5.6. Сроки рассмотрения жалобы.</w:t>
      </w:r>
    </w:p>
    <w:p w14:paraId="68BFB315" w14:textId="3291EDFC" w:rsidR="00157239" w:rsidRPr="001D3EC4" w:rsidRDefault="00157239" w:rsidP="00157239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1D3EC4">
        <w:rPr>
          <w:sz w:val="28"/>
          <w:szCs w:val="28"/>
        </w:rPr>
        <w:t>Жалоба, посту</w:t>
      </w:r>
      <w:r>
        <w:rPr>
          <w:sz w:val="28"/>
          <w:szCs w:val="28"/>
        </w:rPr>
        <w:t>пившая в администрацию округа, Управление</w:t>
      </w:r>
      <w:r w:rsidRPr="001D3EC4">
        <w:rPr>
          <w:sz w:val="28"/>
          <w:szCs w:val="28"/>
        </w:rPr>
        <w:t>, предусмотренные частью 1.1 статьи 16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r w:rsidR="00AB5C6B">
        <w:rPr>
          <w:sz w:val="28"/>
          <w:szCs w:val="28"/>
        </w:rPr>
        <w:t xml:space="preserve"> – </w:t>
      </w:r>
      <w:r w:rsidRPr="001D3EC4">
        <w:rPr>
          <w:sz w:val="28"/>
          <w:szCs w:val="28"/>
        </w:rPr>
        <w:t xml:space="preserve">в течение пяти рабочих дней </w:t>
      </w:r>
      <w:r w:rsidR="005F0FCF">
        <w:rPr>
          <w:sz w:val="28"/>
          <w:szCs w:val="28"/>
        </w:rPr>
        <w:t xml:space="preserve">                         </w:t>
      </w:r>
      <w:r w:rsidRPr="001D3EC4">
        <w:rPr>
          <w:sz w:val="28"/>
          <w:szCs w:val="28"/>
        </w:rPr>
        <w:t>со дня ее регистрации.</w:t>
      </w:r>
    </w:p>
    <w:p w14:paraId="1D4610E3" w14:textId="77777777" w:rsidR="00157239" w:rsidRPr="001D3EC4" w:rsidRDefault="00157239" w:rsidP="00157239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5.7. Результат рассмотрения жалобы.</w:t>
      </w:r>
    </w:p>
    <w:p w14:paraId="2402894B" w14:textId="77777777" w:rsidR="00157239" w:rsidRPr="001D3EC4" w:rsidRDefault="00157239" w:rsidP="0015723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6" w:firstLine="709"/>
        <w:contextualSpacing/>
        <w:jc w:val="both"/>
        <w:rPr>
          <w:sz w:val="28"/>
          <w:szCs w:val="28"/>
          <w:lang w:eastAsia="ru-RU"/>
        </w:rPr>
      </w:pPr>
      <w:r w:rsidRPr="001D3EC4">
        <w:rPr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14:paraId="1059B7E6" w14:textId="136B2644" w:rsidR="00157239" w:rsidRPr="001D3EC4" w:rsidRDefault="00066A82" w:rsidP="00066A82">
      <w:pPr>
        <w:widowControl w:val="0"/>
        <w:suppressAutoHyphens w:val="0"/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066A82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</w:t>
      </w:r>
      <w:r w:rsidR="00157239" w:rsidRPr="001D3EC4">
        <w:rPr>
          <w:sz w:val="28"/>
          <w:szCs w:val="28"/>
          <w:lang w:eastAsia="ru-RU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="00157239" w:rsidRPr="001D3EC4">
        <w:rPr>
          <w:sz w:val="28"/>
          <w:szCs w:val="28"/>
          <w:lang w:eastAsia="ru-RU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5CF0A821" w14:textId="0D885C5C" w:rsidR="00157239" w:rsidRPr="001D3EC4" w:rsidRDefault="00066A82" w:rsidP="00066A82">
      <w:pPr>
        <w:widowControl w:val="0"/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line="240" w:lineRule="atLeast"/>
        <w:ind w:left="709" w:right="-3"/>
        <w:contextualSpacing/>
        <w:jc w:val="both"/>
        <w:rPr>
          <w:sz w:val="28"/>
          <w:szCs w:val="28"/>
          <w:lang w:eastAsia="ru-RU"/>
        </w:rPr>
      </w:pPr>
      <w:r w:rsidRPr="00066A82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 </w:t>
      </w:r>
      <w:r w:rsidR="00157239" w:rsidRPr="001D3EC4">
        <w:rPr>
          <w:sz w:val="28"/>
          <w:szCs w:val="28"/>
          <w:lang w:eastAsia="ru-RU"/>
        </w:rPr>
        <w:t>отказ в удовлетворении жалобы.</w:t>
      </w:r>
    </w:p>
    <w:p w14:paraId="176ECEF6" w14:textId="77777777" w:rsidR="00157239" w:rsidRPr="001D3EC4" w:rsidRDefault="00157239" w:rsidP="00157239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5.8</w:t>
      </w:r>
      <w:r w:rsidRPr="001D3EC4">
        <w:rPr>
          <w:sz w:val="28"/>
          <w:szCs w:val="28"/>
          <w:lang w:eastAsia="ru-RU"/>
        </w:rPr>
        <w:t xml:space="preserve">. Порядок информирования заявителя о </w:t>
      </w:r>
      <w:r>
        <w:rPr>
          <w:sz w:val="28"/>
          <w:szCs w:val="28"/>
          <w:lang w:eastAsia="ru-RU"/>
        </w:rPr>
        <w:t>результатах рассмотрения жалобы.</w:t>
      </w:r>
    </w:p>
    <w:p w14:paraId="11066619" w14:textId="2F9533F9" w:rsidR="00157239" w:rsidRPr="001D3EC4" w:rsidRDefault="00157239" w:rsidP="00157239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1D3EC4">
        <w:rPr>
          <w:sz w:val="28"/>
          <w:szCs w:val="28"/>
          <w:lang w:eastAsia="ru-RU"/>
        </w:rPr>
        <w:t xml:space="preserve">Мотивированный ответ о результатах рассмотрения жалобы направляется заявителю в письменной форме и по желанию заявителя    </w:t>
      </w:r>
      <w:r w:rsidR="005F0FCF">
        <w:rPr>
          <w:sz w:val="28"/>
          <w:szCs w:val="28"/>
          <w:lang w:eastAsia="ru-RU"/>
        </w:rPr>
        <w:t xml:space="preserve">                   </w:t>
      </w:r>
      <w:r w:rsidRPr="001D3EC4">
        <w:rPr>
          <w:sz w:val="28"/>
          <w:szCs w:val="28"/>
          <w:lang w:eastAsia="ru-RU"/>
        </w:rPr>
        <w:t>в электронной форме не позднее дня, следующего за днем принятия решения по жалобе.</w:t>
      </w:r>
    </w:p>
    <w:p w14:paraId="3D877F6F" w14:textId="42B8D1A0" w:rsidR="00157239" w:rsidRPr="001D3EC4" w:rsidRDefault="00157239" w:rsidP="00157239">
      <w:pPr>
        <w:widowControl w:val="0"/>
        <w:autoSpaceDE w:val="0"/>
        <w:autoSpaceDN w:val="0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1D3EC4">
        <w:rPr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="00E56113">
        <w:rPr>
          <w:sz w:val="28"/>
          <w:szCs w:val="28"/>
          <w:lang w:eastAsia="ru-RU"/>
        </w:rPr>
        <w:t>отдел</w:t>
      </w:r>
      <w:r w:rsidRPr="001D3EC4">
        <w:rPr>
          <w:sz w:val="28"/>
          <w:szCs w:val="28"/>
          <w:lang w:eastAsia="ru-RU"/>
        </w:rPr>
        <w:t>ом экономи</w:t>
      </w:r>
      <w:r w:rsidR="00E56113">
        <w:rPr>
          <w:sz w:val="28"/>
          <w:szCs w:val="28"/>
          <w:lang w:eastAsia="ru-RU"/>
        </w:rPr>
        <w:t>ческого развития администрации,</w:t>
      </w:r>
      <w:r w:rsidRPr="001D3EC4">
        <w:rPr>
          <w:sz w:val="28"/>
          <w:szCs w:val="28"/>
          <w:lang w:eastAsia="ru-RU"/>
        </w:rPr>
        <w:t xml:space="preserve"> в целях незамедлительного устранения выявленных нарушений при оказании муниципальной услуги, </w:t>
      </w:r>
      <w:r w:rsidR="005F0FCF">
        <w:rPr>
          <w:sz w:val="28"/>
          <w:szCs w:val="28"/>
          <w:lang w:eastAsia="ru-RU"/>
        </w:rPr>
        <w:t xml:space="preserve">                </w:t>
      </w:r>
      <w:r w:rsidRPr="001D3EC4">
        <w:rPr>
          <w:sz w:val="28"/>
          <w:szCs w:val="28"/>
          <w:lang w:eastAsia="ru-RU"/>
        </w:rPr>
        <w:t>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230A190" w14:textId="77777777" w:rsidR="00157239" w:rsidRPr="001D3EC4" w:rsidRDefault="00157239" w:rsidP="00157239">
      <w:pPr>
        <w:widowControl w:val="0"/>
        <w:autoSpaceDE w:val="0"/>
        <w:autoSpaceDN w:val="0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1D3EC4">
        <w:rPr>
          <w:sz w:val="28"/>
          <w:szCs w:val="28"/>
          <w:lang w:eastAsia="ru-RU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EB2DBCA" w14:textId="7CD2A9BF" w:rsidR="00157239" w:rsidRPr="001D3EC4" w:rsidRDefault="00157239" w:rsidP="00157239">
      <w:pPr>
        <w:tabs>
          <w:tab w:val="left" w:pos="709"/>
        </w:tabs>
        <w:ind w:firstLine="708"/>
        <w:contextualSpacing/>
        <w:jc w:val="both"/>
        <w:rPr>
          <w:sz w:val="28"/>
          <w:szCs w:val="28"/>
          <w:lang w:eastAsia="ru-RU"/>
        </w:rPr>
      </w:pPr>
      <w:r w:rsidRPr="001D3EC4">
        <w:rPr>
          <w:sz w:val="28"/>
          <w:szCs w:val="28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</w:t>
      </w:r>
      <w:r w:rsidR="005F0FCF">
        <w:rPr>
          <w:sz w:val="28"/>
          <w:szCs w:val="28"/>
          <w:lang w:eastAsia="ru-RU"/>
        </w:rPr>
        <w:t xml:space="preserve">                </w:t>
      </w:r>
      <w:r w:rsidRPr="001D3EC4">
        <w:rPr>
          <w:sz w:val="28"/>
          <w:szCs w:val="28"/>
          <w:lang w:eastAsia="ru-RU"/>
        </w:rPr>
        <w:t xml:space="preserve">по рассмотрению жалоб, незамедлительно направляют </w:t>
      </w:r>
      <w:r>
        <w:rPr>
          <w:sz w:val="28"/>
          <w:szCs w:val="28"/>
          <w:lang w:eastAsia="ru-RU"/>
        </w:rPr>
        <w:t xml:space="preserve">имеющиеся материалы </w:t>
      </w:r>
      <w:r w:rsidRPr="001D3EC4">
        <w:rPr>
          <w:sz w:val="28"/>
          <w:szCs w:val="28"/>
          <w:lang w:eastAsia="ru-RU"/>
        </w:rPr>
        <w:t>в органы прокуратуры.</w:t>
      </w:r>
    </w:p>
    <w:p w14:paraId="144F2179" w14:textId="77777777" w:rsidR="005F0FCF" w:rsidRDefault="005F0FCF" w:rsidP="001572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ru-RU"/>
        </w:rPr>
      </w:pPr>
    </w:p>
    <w:p w14:paraId="5EA6C35A" w14:textId="513DC451" w:rsidR="00157239" w:rsidRPr="001D3EC4" w:rsidRDefault="00157239" w:rsidP="001572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5.9</w:t>
      </w:r>
      <w:r w:rsidRPr="001D3EC4">
        <w:rPr>
          <w:sz w:val="28"/>
          <w:szCs w:val="28"/>
          <w:lang w:eastAsia="ru-RU"/>
        </w:rPr>
        <w:t>. Порядо</w:t>
      </w:r>
      <w:r>
        <w:rPr>
          <w:sz w:val="28"/>
          <w:szCs w:val="28"/>
          <w:lang w:eastAsia="ru-RU"/>
        </w:rPr>
        <w:t>к обжалования решения по жалобе.</w:t>
      </w:r>
    </w:p>
    <w:p w14:paraId="3EA12DFC" w14:textId="77777777" w:rsidR="00157239" w:rsidRPr="001D3EC4" w:rsidRDefault="00157239" w:rsidP="00157239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eastAsia="ru-RU"/>
        </w:rPr>
      </w:pPr>
      <w:r w:rsidRPr="001D3EC4">
        <w:rPr>
          <w:sz w:val="28"/>
          <w:szCs w:val="28"/>
          <w:lang w:eastAsia="ru-RU"/>
        </w:rPr>
        <w:t xml:space="preserve"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порядке в соответствии                                           с законодательством Российской Федерации. </w:t>
      </w:r>
    </w:p>
    <w:p w14:paraId="486DF1AA" w14:textId="77777777" w:rsidR="00157239" w:rsidRPr="001D3EC4" w:rsidRDefault="00157239" w:rsidP="00157239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eastAsia="ru-RU"/>
        </w:rPr>
      </w:pPr>
      <w:r w:rsidRPr="001D3EC4">
        <w:rPr>
          <w:sz w:val="28"/>
          <w:szCs w:val="28"/>
          <w:lang w:eastAsia="ru-RU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3CDCEDC9" w14:textId="48625DF5" w:rsidR="00157239" w:rsidRPr="001D3EC4" w:rsidRDefault="00157239" w:rsidP="00157239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0A537F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10</w:t>
      </w:r>
      <w:r w:rsidRPr="001D3EC4">
        <w:rPr>
          <w:sz w:val="28"/>
          <w:szCs w:val="28"/>
          <w:lang w:eastAsia="ru-RU"/>
        </w:rPr>
        <w:t>. Право заявителя на получение информации и документов, необходимых для обоснования и рассмотрения жалобы;</w:t>
      </w:r>
    </w:p>
    <w:p w14:paraId="029B087F" w14:textId="6DB32DF6" w:rsidR="00157239" w:rsidRPr="001D3EC4" w:rsidRDefault="00157239" w:rsidP="00157239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 w:rsidRPr="001D3EC4">
        <w:rPr>
          <w:sz w:val="28"/>
          <w:szCs w:val="28"/>
          <w:lang w:eastAsia="ru-RU"/>
        </w:rPr>
        <w:t xml:space="preserve">Заявитель имеет право на получение информации и документов, необходимых для обоснования и рассмотрения жалобы, делать выписки </w:t>
      </w:r>
      <w:r w:rsidR="005F0FCF">
        <w:rPr>
          <w:sz w:val="28"/>
          <w:szCs w:val="28"/>
          <w:lang w:eastAsia="ru-RU"/>
        </w:rPr>
        <w:t xml:space="preserve">                 </w:t>
      </w:r>
      <w:r w:rsidRPr="001D3EC4">
        <w:rPr>
          <w:sz w:val="28"/>
          <w:szCs w:val="28"/>
          <w:lang w:eastAsia="ru-RU"/>
        </w:rPr>
        <w:t>из них, снимать копии.</w:t>
      </w:r>
    </w:p>
    <w:p w14:paraId="10A1A6C3" w14:textId="32F9CC81" w:rsidR="00157239" w:rsidRDefault="00157239" w:rsidP="00157239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 w:rsidRPr="001D3EC4">
        <w:rPr>
          <w:sz w:val="28"/>
          <w:szCs w:val="28"/>
          <w:lang w:eastAsia="ru-RU"/>
        </w:rPr>
        <w:t>При желании заявителя обжаловать действие или бездействие должностного лица, муниципального служащего, специалиста, указанные лица обязаны сообщить ему фамилию, имя, отчество и долж</w:t>
      </w:r>
      <w:r>
        <w:rPr>
          <w:sz w:val="28"/>
          <w:szCs w:val="28"/>
          <w:lang w:eastAsia="ru-RU"/>
        </w:rPr>
        <w:t>ность,</w:t>
      </w:r>
      <w:r w:rsidRPr="001D3EC4">
        <w:rPr>
          <w:sz w:val="28"/>
          <w:szCs w:val="28"/>
          <w:lang w:eastAsia="ru-RU"/>
        </w:rPr>
        <w:t xml:space="preserve"> </w:t>
      </w:r>
      <w:r w:rsidR="005F0FCF">
        <w:rPr>
          <w:sz w:val="28"/>
          <w:szCs w:val="28"/>
          <w:lang w:eastAsia="ru-RU"/>
        </w:rPr>
        <w:t xml:space="preserve">                           </w:t>
      </w:r>
      <w:r w:rsidRPr="001D3EC4">
        <w:rPr>
          <w:sz w:val="28"/>
          <w:szCs w:val="28"/>
          <w:lang w:eastAsia="ru-RU"/>
        </w:rPr>
        <w:t>и фамилию, имя, отчество и должность лица, которому могут быть обжалованы действия.</w:t>
      </w:r>
    </w:p>
    <w:p w14:paraId="24874A48" w14:textId="0CA3026F" w:rsidR="00157239" w:rsidRDefault="00157239" w:rsidP="00157239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5.11.</w:t>
      </w:r>
      <w:r>
        <w:rPr>
          <w:sz w:val="28"/>
          <w:szCs w:val="28"/>
        </w:rPr>
        <w:t xml:space="preserve"> </w:t>
      </w:r>
      <w:r w:rsidRPr="008773D6">
        <w:rPr>
          <w:sz w:val="28"/>
          <w:szCs w:val="28"/>
        </w:rPr>
        <w:t>Способы информирования заявителей о порядке подачи</w:t>
      </w:r>
      <w:r>
        <w:rPr>
          <w:sz w:val="28"/>
          <w:szCs w:val="28"/>
        </w:rPr>
        <w:t xml:space="preserve"> </w:t>
      </w:r>
      <w:r w:rsidR="005F0FCF">
        <w:rPr>
          <w:sz w:val="28"/>
          <w:szCs w:val="28"/>
        </w:rPr>
        <w:t xml:space="preserve">                           </w:t>
      </w:r>
      <w:r w:rsidRPr="008773D6">
        <w:rPr>
          <w:sz w:val="28"/>
          <w:szCs w:val="28"/>
        </w:rPr>
        <w:t>и рассмотрения жалобы, в том числе с использованием</w:t>
      </w:r>
      <w:r>
        <w:rPr>
          <w:sz w:val="28"/>
          <w:szCs w:val="28"/>
        </w:rPr>
        <w:t xml:space="preserve"> </w:t>
      </w:r>
      <w:r w:rsidRPr="008773D6">
        <w:rPr>
          <w:sz w:val="28"/>
          <w:szCs w:val="28"/>
        </w:rPr>
        <w:t xml:space="preserve">Единого портала </w:t>
      </w:r>
      <w:r w:rsidR="005F0FCF">
        <w:rPr>
          <w:sz w:val="28"/>
          <w:szCs w:val="28"/>
        </w:rPr>
        <w:t xml:space="preserve">                      </w:t>
      </w:r>
      <w:r w:rsidRPr="008773D6">
        <w:rPr>
          <w:sz w:val="28"/>
          <w:szCs w:val="28"/>
        </w:rPr>
        <w:t>и Регионального портала</w:t>
      </w:r>
      <w:r>
        <w:rPr>
          <w:sz w:val="28"/>
          <w:szCs w:val="28"/>
        </w:rPr>
        <w:t>.</w:t>
      </w:r>
    </w:p>
    <w:p w14:paraId="7539628D" w14:textId="77777777" w:rsidR="00157239" w:rsidRPr="008773D6" w:rsidRDefault="00157239" w:rsidP="00157239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 w:rsidRPr="008773D6">
        <w:rPr>
          <w:sz w:val="28"/>
          <w:szCs w:val="28"/>
        </w:rPr>
        <w:t xml:space="preserve"> Информирование заявителей о порядке подачи и рассмотрения жалобы осуществляется по телефону, при личном приеме, на Едином портале, региональном портале и региональной информационной системе.</w:t>
      </w:r>
    </w:p>
    <w:p w14:paraId="3586B67B" w14:textId="77777777" w:rsidR="00E56113" w:rsidRDefault="00E56113" w:rsidP="00157239">
      <w:pPr>
        <w:ind w:firstLine="567"/>
        <w:jc w:val="center"/>
        <w:rPr>
          <w:sz w:val="16"/>
          <w:szCs w:val="16"/>
        </w:rPr>
      </w:pPr>
    </w:p>
    <w:p w14:paraId="0C135EE2" w14:textId="77777777" w:rsidR="00E56113" w:rsidRPr="00E56113" w:rsidRDefault="00E56113" w:rsidP="00E56113">
      <w:pPr>
        <w:rPr>
          <w:sz w:val="16"/>
          <w:szCs w:val="16"/>
        </w:rPr>
      </w:pPr>
    </w:p>
    <w:p w14:paraId="5E2BC18B" w14:textId="77777777" w:rsidR="00E56113" w:rsidRDefault="00E56113" w:rsidP="00E56113">
      <w:pPr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p w14:paraId="4FACC93D" w14:textId="77777777" w:rsidR="00E56113" w:rsidRDefault="00E56113" w:rsidP="00E56113">
      <w:pPr>
        <w:rPr>
          <w:sz w:val="16"/>
          <w:szCs w:val="16"/>
        </w:rPr>
      </w:pPr>
    </w:p>
    <w:p w14:paraId="26F19E9B" w14:textId="0C1E3D35" w:rsidR="007E1CEB" w:rsidRDefault="00E56113" w:rsidP="00E56113">
      <w:pPr>
        <w:tabs>
          <w:tab w:val="left" w:pos="2145"/>
        </w:tabs>
        <w:rPr>
          <w:sz w:val="16"/>
          <w:szCs w:val="16"/>
        </w:rPr>
      </w:pPr>
      <w:r>
        <w:rPr>
          <w:sz w:val="16"/>
          <w:szCs w:val="16"/>
        </w:rPr>
        <w:tab/>
        <w:t>_______________________</w:t>
      </w:r>
      <w:r w:rsidR="00066A82">
        <w:rPr>
          <w:sz w:val="16"/>
          <w:szCs w:val="16"/>
        </w:rPr>
        <w:t>___</w:t>
      </w:r>
      <w:r>
        <w:rPr>
          <w:sz w:val="16"/>
          <w:szCs w:val="16"/>
        </w:rPr>
        <w:t>___</w:t>
      </w:r>
      <w:r w:rsidR="000A537F">
        <w:rPr>
          <w:sz w:val="16"/>
          <w:szCs w:val="16"/>
        </w:rPr>
        <w:t>_________</w:t>
      </w:r>
      <w:r>
        <w:rPr>
          <w:sz w:val="16"/>
          <w:szCs w:val="16"/>
        </w:rPr>
        <w:t>_________________________</w:t>
      </w:r>
    </w:p>
    <w:p w14:paraId="1E5E5B94" w14:textId="2071AC3E" w:rsidR="007E1CEB" w:rsidRPr="007E1CEB" w:rsidRDefault="007E1CEB" w:rsidP="007E1CEB">
      <w:pPr>
        <w:rPr>
          <w:sz w:val="16"/>
          <w:szCs w:val="16"/>
        </w:rPr>
      </w:pPr>
    </w:p>
    <w:p w14:paraId="24EC0A3E" w14:textId="261008D0" w:rsidR="007E1CEB" w:rsidRPr="007E1CEB" w:rsidRDefault="007E1CEB" w:rsidP="007E1CEB">
      <w:pPr>
        <w:rPr>
          <w:sz w:val="16"/>
          <w:szCs w:val="16"/>
        </w:rPr>
      </w:pPr>
    </w:p>
    <w:p w14:paraId="0E51BF53" w14:textId="17153A4E" w:rsidR="007E1CEB" w:rsidRPr="007E1CEB" w:rsidRDefault="007E1CEB" w:rsidP="007E1CEB">
      <w:pPr>
        <w:rPr>
          <w:sz w:val="16"/>
          <w:szCs w:val="16"/>
        </w:rPr>
      </w:pPr>
    </w:p>
    <w:p w14:paraId="71257B9C" w14:textId="670E3EF2" w:rsidR="007E1CEB" w:rsidRPr="007E1CEB" w:rsidRDefault="007E1CEB" w:rsidP="007E1CEB">
      <w:pPr>
        <w:rPr>
          <w:sz w:val="16"/>
          <w:szCs w:val="16"/>
        </w:rPr>
      </w:pPr>
    </w:p>
    <w:p w14:paraId="4604132C" w14:textId="11733837" w:rsidR="007E1CEB" w:rsidRPr="007E1CEB" w:rsidRDefault="007E1CEB" w:rsidP="007E1CEB">
      <w:pPr>
        <w:rPr>
          <w:sz w:val="16"/>
          <w:szCs w:val="16"/>
        </w:rPr>
      </w:pPr>
    </w:p>
    <w:p w14:paraId="2560506F" w14:textId="7A390A7A" w:rsidR="007E1CEB" w:rsidRPr="007E1CEB" w:rsidRDefault="007E1CEB" w:rsidP="007E1CEB">
      <w:pPr>
        <w:rPr>
          <w:sz w:val="16"/>
          <w:szCs w:val="16"/>
        </w:rPr>
      </w:pPr>
    </w:p>
    <w:p w14:paraId="7AFA76CE" w14:textId="43E90E4D" w:rsidR="007E1CEB" w:rsidRPr="007E1CEB" w:rsidRDefault="007E1CEB" w:rsidP="007E1CEB">
      <w:pPr>
        <w:rPr>
          <w:sz w:val="16"/>
          <w:szCs w:val="16"/>
        </w:rPr>
      </w:pPr>
    </w:p>
    <w:p w14:paraId="0B464DF8" w14:textId="30F70B9D" w:rsidR="007E1CEB" w:rsidRDefault="007E1CEB" w:rsidP="007E1CEB">
      <w:pPr>
        <w:jc w:val="right"/>
        <w:rPr>
          <w:sz w:val="16"/>
          <w:szCs w:val="16"/>
        </w:rPr>
        <w:sectPr w:rsidR="007E1CEB" w:rsidSect="00234148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567" w:bottom="851" w:left="1985" w:header="720" w:footer="720" w:gutter="0"/>
          <w:cols w:space="720"/>
          <w:titlePg/>
          <w:docGrid w:linePitch="360"/>
        </w:sectPr>
      </w:pPr>
    </w:p>
    <w:p w14:paraId="27AA9EF7" w14:textId="77777777" w:rsidR="003243BE" w:rsidRPr="007E1CEB" w:rsidRDefault="003243BE" w:rsidP="00FB26EA">
      <w:pPr>
        <w:pStyle w:val="24"/>
        <w:shd w:val="clear" w:color="auto" w:fill="auto"/>
        <w:spacing w:before="0" w:after="0"/>
        <w:ind w:left="8505" w:firstLine="2127"/>
        <w:rPr>
          <w:sz w:val="16"/>
          <w:szCs w:val="16"/>
        </w:rPr>
      </w:pPr>
    </w:p>
    <w:sectPr w:rsidR="003243BE" w:rsidRPr="007E1CEB" w:rsidSect="00FB26EA">
      <w:pgSz w:w="16838" w:h="11906" w:orient="landscape"/>
      <w:pgMar w:top="1135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464A1" w14:textId="77777777" w:rsidR="00C131C5" w:rsidRDefault="00C131C5">
      <w:r>
        <w:separator/>
      </w:r>
    </w:p>
  </w:endnote>
  <w:endnote w:type="continuationSeparator" w:id="0">
    <w:p w14:paraId="380E670E" w14:textId="77777777" w:rsidR="00C131C5" w:rsidRDefault="00C13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89255" w14:textId="77777777" w:rsidR="005B6258" w:rsidRDefault="005B6258">
    <w:pPr>
      <w:pStyle w:val="af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8495A" w14:textId="77777777" w:rsidR="00316FFB" w:rsidRDefault="00316FFB">
    <w:pPr>
      <w:pStyle w:val="af1"/>
      <w:jc w:val="center"/>
    </w:pPr>
  </w:p>
  <w:p w14:paraId="3A12C13C" w14:textId="77777777" w:rsidR="00316FFB" w:rsidRDefault="00316FF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4090A" w14:textId="77777777" w:rsidR="00C131C5" w:rsidRDefault="00C131C5">
      <w:r>
        <w:separator/>
      </w:r>
    </w:p>
  </w:footnote>
  <w:footnote w:type="continuationSeparator" w:id="0">
    <w:p w14:paraId="5F69D3F0" w14:textId="77777777" w:rsidR="00C131C5" w:rsidRDefault="00C13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2632B" w14:textId="77777777" w:rsidR="00157239" w:rsidRDefault="00AE616A" w:rsidP="00157239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1020">
      <w:rPr>
        <w:noProof/>
      </w:rPr>
      <w:t>26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21299" w14:textId="77777777" w:rsidR="00316FFB" w:rsidRDefault="00316FFB">
    <w:pPr>
      <w:pStyle w:val="af0"/>
      <w:jc w:val="center"/>
    </w:pPr>
  </w:p>
  <w:p w14:paraId="39003F24" w14:textId="77777777" w:rsidR="009932AD" w:rsidRDefault="009932A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8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12" w:hanging="21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"/>
        </w:tabs>
        <w:ind w:left="107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4129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1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1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4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69" w:hanging="21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0A01A2F"/>
    <w:multiLevelType w:val="hybridMultilevel"/>
    <w:tmpl w:val="6B2CE1BC"/>
    <w:lvl w:ilvl="0" w:tplc="A2D8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24A3A"/>
    <w:multiLevelType w:val="multilevel"/>
    <w:tmpl w:val="A9360F04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03D69CE"/>
    <w:multiLevelType w:val="multilevel"/>
    <w:tmpl w:val="160875C6"/>
    <w:lvl w:ilvl="0">
      <w:start w:val="4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2" w15:restartNumberingAfterBreak="0">
    <w:nsid w:val="23F36935"/>
    <w:multiLevelType w:val="hybridMultilevel"/>
    <w:tmpl w:val="B1244D9C"/>
    <w:lvl w:ilvl="0" w:tplc="F19ECBC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C0B670A"/>
    <w:multiLevelType w:val="multilevel"/>
    <w:tmpl w:val="7FFC519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3150C1D"/>
    <w:multiLevelType w:val="hybridMultilevel"/>
    <w:tmpl w:val="82A678F2"/>
    <w:lvl w:ilvl="0" w:tplc="C8AE5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8975955"/>
    <w:multiLevelType w:val="hybridMultilevel"/>
    <w:tmpl w:val="AFE6A3B4"/>
    <w:lvl w:ilvl="0" w:tplc="A2D8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4D6B81"/>
    <w:multiLevelType w:val="multilevel"/>
    <w:tmpl w:val="F7727B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8" w15:restartNumberingAfterBreak="0">
    <w:nsid w:val="647829A3"/>
    <w:multiLevelType w:val="hybridMultilevel"/>
    <w:tmpl w:val="9B906C0A"/>
    <w:lvl w:ilvl="0" w:tplc="693EFB0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A01F16"/>
    <w:multiLevelType w:val="multilevel"/>
    <w:tmpl w:val="A910434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674E78CD"/>
    <w:multiLevelType w:val="multilevel"/>
    <w:tmpl w:val="4ACCE4A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D25419"/>
    <w:multiLevelType w:val="hybridMultilevel"/>
    <w:tmpl w:val="767CD0E6"/>
    <w:lvl w:ilvl="0" w:tplc="A2D8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747474">
    <w:abstractNumId w:val="0"/>
  </w:num>
  <w:num w:numId="2" w16cid:durableId="916667387">
    <w:abstractNumId w:val="1"/>
  </w:num>
  <w:num w:numId="3" w16cid:durableId="645473958">
    <w:abstractNumId w:val="2"/>
  </w:num>
  <w:num w:numId="4" w16cid:durableId="1860316296">
    <w:abstractNumId w:val="3"/>
  </w:num>
  <w:num w:numId="5" w16cid:durableId="1285382951">
    <w:abstractNumId w:val="4"/>
  </w:num>
  <w:num w:numId="6" w16cid:durableId="443424731">
    <w:abstractNumId w:val="5"/>
  </w:num>
  <w:num w:numId="7" w16cid:durableId="1441677698">
    <w:abstractNumId w:val="6"/>
  </w:num>
  <w:num w:numId="8" w16cid:durableId="1616670973">
    <w:abstractNumId w:val="7"/>
  </w:num>
  <w:num w:numId="9" w16cid:durableId="2044671474">
    <w:abstractNumId w:val="8"/>
  </w:num>
  <w:num w:numId="10" w16cid:durableId="55254653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68757005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9447013">
    <w:abstractNumId w:val="1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19781547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94169124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2093023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9648457">
    <w:abstractNumId w:val="22"/>
  </w:num>
  <w:num w:numId="17" w16cid:durableId="599801913">
    <w:abstractNumId w:val="16"/>
  </w:num>
  <w:num w:numId="18" w16cid:durableId="509564201">
    <w:abstractNumId w:val="9"/>
  </w:num>
  <w:num w:numId="19" w16cid:durableId="85537567">
    <w:abstractNumId w:val="13"/>
  </w:num>
  <w:num w:numId="20" w16cid:durableId="314263380">
    <w:abstractNumId w:val="21"/>
  </w:num>
  <w:num w:numId="21" w16cid:durableId="1931346875">
    <w:abstractNumId w:val="15"/>
  </w:num>
  <w:num w:numId="22" w16cid:durableId="1818375409">
    <w:abstractNumId w:val="18"/>
  </w:num>
  <w:num w:numId="23" w16cid:durableId="6405747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53C"/>
    <w:rsid w:val="00001020"/>
    <w:rsid w:val="000070D6"/>
    <w:rsid w:val="00013F14"/>
    <w:rsid w:val="0005046F"/>
    <w:rsid w:val="00066A82"/>
    <w:rsid w:val="000914F6"/>
    <w:rsid w:val="0009235F"/>
    <w:rsid w:val="000A537F"/>
    <w:rsid w:val="000A73C2"/>
    <w:rsid w:val="000B459E"/>
    <w:rsid w:val="000B7080"/>
    <w:rsid w:val="000B7240"/>
    <w:rsid w:val="000D574E"/>
    <w:rsid w:val="000D675E"/>
    <w:rsid w:val="000E34AA"/>
    <w:rsid w:val="00114035"/>
    <w:rsid w:val="00134DC4"/>
    <w:rsid w:val="00144585"/>
    <w:rsid w:val="00154289"/>
    <w:rsid w:val="00157239"/>
    <w:rsid w:val="00174732"/>
    <w:rsid w:val="001969E3"/>
    <w:rsid w:val="001A579D"/>
    <w:rsid w:val="001A738E"/>
    <w:rsid w:val="001C50A7"/>
    <w:rsid w:val="00221EF8"/>
    <w:rsid w:val="0023253C"/>
    <w:rsid w:val="00234148"/>
    <w:rsid w:val="0027655A"/>
    <w:rsid w:val="002A18E7"/>
    <w:rsid w:val="002B20FD"/>
    <w:rsid w:val="002D23EC"/>
    <w:rsid w:val="002F4AE4"/>
    <w:rsid w:val="00305B3C"/>
    <w:rsid w:val="00316FFB"/>
    <w:rsid w:val="003243BE"/>
    <w:rsid w:val="0034705C"/>
    <w:rsid w:val="00350A69"/>
    <w:rsid w:val="00360229"/>
    <w:rsid w:val="0036239C"/>
    <w:rsid w:val="00391B84"/>
    <w:rsid w:val="00392A15"/>
    <w:rsid w:val="003A1B1C"/>
    <w:rsid w:val="00414AB0"/>
    <w:rsid w:val="004200A8"/>
    <w:rsid w:val="00424B63"/>
    <w:rsid w:val="0043651D"/>
    <w:rsid w:val="004420B2"/>
    <w:rsid w:val="004532A8"/>
    <w:rsid w:val="00460B6D"/>
    <w:rsid w:val="00482C28"/>
    <w:rsid w:val="0048546A"/>
    <w:rsid w:val="00515370"/>
    <w:rsid w:val="00521F75"/>
    <w:rsid w:val="00527DF1"/>
    <w:rsid w:val="005452BF"/>
    <w:rsid w:val="00546C85"/>
    <w:rsid w:val="005526C9"/>
    <w:rsid w:val="0057593A"/>
    <w:rsid w:val="00576258"/>
    <w:rsid w:val="005809A2"/>
    <w:rsid w:val="00591E4A"/>
    <w:rsid w:val="005934E4"/>
    <w:rsid w:val="005B6258"/>
    <w:rsid w:val="005E4A9F"/>
    <w:rsid w:val="005F0FCF"/>
    <w:rsid w:val="005F6ADB"/>
    <w:rsid w:val="00617844"/>
    <w:rsid w:val="00622E5D"/>
    <w:rsid w:val="006268C9"/>
    <w:rsid w:val="00645815"/>
    <w:rsid w:val="00646DF5"/>
    <w:rsid w:val="00653486"/>
    <w:rsid w:val="00655E6B"/>
    <w:rsid w:val="006626DC"/>
    <w:rsid w:val="006B5DCA"/>
    <w:rsid w:val="006C6304"/>
    <w:rsid w:val="006D0D6F"/>
    <w:rsid w:val="00711F02"/>
    <w:rsid w:val="00730956"/>
    <w:rsid w:val="00745BC9"/>
    <w:rsid w:val="007473ED"/>
    <w:rsid w:val="00750CD7"/>
    <w:rsid w:val="00764914"/>
    <w:rsid w:val="00771497"/>
    <w:rsid w:val="00782248"/>
    <w:rsid w:val="00791F18"/>
    <w:rsid w:val="007A781B"/>
    <w:rsid w:val="007B06D1"/>
    <w:rsid w:val="007C31D0"/>
    <w:rsid w:val="007C4EE3"/>
    <w:rsid w:val="007C60D6"/>
    <w:rsid w:val="007D04D4"/>
    <w:rsid w:val="007D17EA"/>
    <w:rsid w:val="007E1CEB"/>
    <w:rsid w:val="007F0A05"/>
    <w:rsid w:val="008219F4"/>
    <w:rsid w:val="00826896"/>
    <w:rsid w:val="00861345"/>
    <w:rsid w:val="0086191E"/>
    <w:rsid w:val="00884791"/>
    <w:rsid w:val="008C1F8E"/>
    <w:rsid w:val="008C70E9"/>
    <w:rsid w:val="008C73BE"/>
    <w:rsid w:val="008E0E79"/>
    <w:rsid w:val="008E4F23"/>
    <w:rsid w:val="008F6C3A"/>
    <w:rsid w:val="00905954"/>
    <w:rsid w:val="00955CAD"/>
    <w:rsid w:val="009607AD"/>
    <w:rsid w:val="00966767"/>
    <w:rsid w:val="00967D76"/>
    <w:rsid w:val="00986900"/>
    <w:rsid w:val="00986BD0"/>
    <w:rsid w:val="009932AD"/>
    <w:rsid w:val="009968B2"/>
    <w:rsid w:val="009A0944"/>
    <w:rsid w:val="009C65B6"/>
    <w:rsid w:val="009D1926"/>
    <w:rsid w:val="009D7C9E"/>
    <w:rsid w:val="00A131B1"/>
    <w:rsid w:val="00A15BA8"/>
    <w:rsid w:val="00A4670B"/>
    <w:rsid w:val="00A84962"/>
    <w:rsid w:val="00A8762E"/>
    <w:rsid w:val="00AA4B16"/>
    <w:rsid w:val="00AB5C6B"/>
    <w:rsid w:val="00AC048E"/>
    <w:rsid w:val="00AE2246"/>
    <w:rsid w:val="00AE616A"/>
    <w:rsid w:val="00B20DB6"/>
    <w:rsid w:val="00B64C01"/>
    <w:rsid w:val="00BD6DCF"/>
    <w:rsid w:val="00BE3D94"/>
    <w:rsid w:val="00C131C5"/>
    <w:rsid w:val="00C1598F"/>
    <w:rsid w:val="00C327DC"/>
    <w:rsid w:val="00C568DD"/>
    <w:rsid w:val="00CA5ADC"/>
    <w:rsid w:val="00CC04F2"/>
    <w:rsid w:val="00CD25D3"/>
    <w:rsid w:val="00CE1F62"/>
    <w:rsid w:val="00D33D1F"/>
    <w:rsid w:val="00D57023"/>
    <w:rsid w:val="00D62321"/>
    <w:rsid w:val="00D8302A"/>
    <w:rsid w:val="00DA21EA"/>
    <w:rsid w:val="00DA3234"/>
    <w:rsid w:val="00DD3B87"/>
    <w:rsid w:val="00E01C03"/>
    <w:rsid w:val="00E36ADC"/>
    <w:rsid w:val="00E37901"/>
    <w:rsid w:val="00E56113"/>
    <w:rsid w:val="00E67E0A"/>
    <w:rsid w:val="00E70FA0"/>
    <w:rsid w:val="00E80384"/>
    <w:rsid w:val="00EA4463"/>
    <w:rsid w:val="00EC199B"/>
    <w:rsid w:val="00EC4289"/>
    <w:rsid w:val="00ED2BFC"/>
    <w:rsid w:val="00EF35AC"/>
    <w:rsid w:val="00EF78CF"/>
    <w:rsid w:val="00F07694"/>
    <w:rsid w:val="00F22CAA"/>
    <w:rsid w:val="00F26607"/>
    <w:rsid w:val="00F522DF"/>
    <w:rsid w:val="00F56FB5"/>
    <w:rsid w:val="00F86A56"/>
    <w:rsid w:val="00FA32F4"/>
    <w:rsid w:val="00FB26EA"/>
    <w:rsid w:val="00FF3767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172C1DC6"/>
  <w15:docId w15:val="{38FDAA46-AA4A-432D-8160-E38A6A14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5B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C65B6"/>
    <w:rPr>
      <w:rFonts w:ascii="Symbol" w:hAnsi="Symbol" w:cs="Symbol"/>
    </w:rPr>
  </w:style>
  <w:style w:type="character" w:customStyle="1" w:styleId="WW8Num4z0">
    <w:name w:val="WW8Num4z0"/>
    <w:rsid w:val="009C65B6"/>
    <w:rPr>
      <w:rFonts w:ascii="Symbol" w:hAnsi="Symbol" w:cs="Symbol"/>
    </w:rPr>
  </w:style>
  <w:style w:type="character" w:customStyle="1" w:styleId="WW8Num5z0">
    <w:name w:val="WW8Num5z0"/>
    <w:rsid w:val="009C65B6"/>
    <w:rPr>
      <w:rFonts w:ascii="Symbol" w:hAnsi="Symbol" w:cs="Symbol"/>
    </w:rPr>
  </w:style>
  <w:style w:type="character" w:customStyle="1" w:styleId="WW8Num6z0">
    <w:name w:val="WW8Num6z0"/>
    <w:rsid w:val="009C65B6"/>
    <w:rPr>
      <w:rFonts w:ascii="Symbol" w:hAnsi="Symbol" w:cs="Symbol"/>
    </w:rPr>
  </w:style>
  <w:style w:type="character" w:customStyle="1" w:styleId="2">
    <w:name w:val="Основной шрифт абзаца2"/>
    <w:rsid w:val="009C65B6"/>
  </w:style>
  <w:style w:type="character" w:customStyle="1" w:styleId="WW8Num1z1">
    <w:name w:val="WW8Num1z1"/>
    <w:rsid w:val="009C65B6"/>
    <w:rPr>
      <w:rFonts w:ascii="Courier New" w:hAnsi="Courier New" w:cs="Courier New"/>
    </w:rPr>
  </w:style>
  <w:style w:type="character" w:customStyle="1" w:styleId="WW8Num1z2">
    <w:name w:val="WW8Num1z2"/>
    <w:rsid w:val="009C65B6"/>
    <w:rPr>
      <w:rFonts w:ascii="Wingdings" w:hAnsi="Wingdings" w:cs="Wingdings"/>
    </w:rPr>
  </w:style>
  <w:style w:type="character" w:customStyle="1" w:styleId="WW8Num3z0">
    <w:name w:val="WW8Num3z0"/>
    <w:rsid w:val="009C65B6"/>
    <w:rPr>
      <w:rFonts w:ascii="Symbol" w:hAnsi="Symbol" w:cs="Symbol"/>
    </w:rPr>
  </w:style>
  <w:style w:type="character" w:customStyle="1" w:styleId="WW8Num7z0">
    <w:name w:val="WW8Num7z0"/>
    <w:rsid w:val="009C65B6"/>
    <w:rPr>
      <w:rFonts w:ascii="Symbol" w:hAnsi="Symbol" w:cs="Symbol"/>
    </w:rPr>
  </w:style>
  <w:style w:type="character" w:customStyle="1" w:styleId="1">
    <w:name w:val="Основной шрифт абзаца1"/>
    <w:rsid w:val="009C65B6"/>
  </w:style>
  <w:style w:type="character" w:styleId="a3">
    <w:name w:val="Hyperlink"/>
    <w:rsid w:val="009C65B6"/>
    <w:rPr>
      <w:color w:val="000000"/>
      <w:u w:val="single"/>
    </w:rPr>
  </w:style>
  <w:style w:type="character" w:customStyle="1" w:styleId="20">
    <w:name w:val="Основной текст с отступом 2 Знак"/>
    <w:rsid w:val="009C65B6"/>
    <w:rPr>
      <w:sz w:val="24"/>
      <w:szCs w:val="24"/>
    </w:rPr>
  </w:style>
  <w:style w:type="character" w:styleId="a4">
    <w:name w:val="page number"/>
    <w:basedOn w:val="1"/>
    <w:rsid w:val="009C65B6"/>
  </w:style>
  <w:style w:type="character" w:customStyle="1" w:styleId="a5">
    <w:name w:val="Основной текст Знак"/>
    <w:rsid w:val="009C65B6"/>
    <w:rPr>
      <w:sz w:val="24"/>
      <w:szCs w:val="24"/>
    </w:rPr>
  </w:style>
  <w:style w:type="character" w:customStyle="1" w:styleId="a6">
    <w:name w:val="Верхний колонтитул Знак"/>
    <w:uiPriority w:val="99"/>
    <w:rsid w:val="009C65B6"/>
    <w:rPr>
      <w:sz w:val="24"/>
      <w:szCs w:val="24"/>
    </w:rPr>
  </w:style>
  <w:style w:type="character" w:customStyle="1" w:styleId="a7">
    <w:name w:val="Нижний колонтитул Знак"/>
    <w:uiPriority w:val="99"/>
    <w:rsid w:val="009C65B6"/>
    <w:rPr>
      <w:sz w:val="24"/>
      <w:szCs w:val="24"/>
    </w:rPr>
  </w:style>
  <w:style w:type="paragraph" w:customStyle="1" w:styleId="10">
    <w:name w:val="Заголовок1"/>
    <w:basedOn w:val="a"/>
    <w:next w:val="a8"/>
    <w:rsid w:val="009C6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9C65B6"/>
    <w:pPr>
      <w:spacing w:after="120"/>
    </w:pPr>
  </w:style>
  <w:style w:type="paragraph" w:styleId="a9">
    <w:name w:val="List"/>
    <w:basedOn w:val="a8"/>
    <w:rsid w:val="009C65B6"/>
    <w:rPr>
      <w:rFonts w:cs="Mangal"/>
    </w:rPr>
  </w:style>
  <w:style w:type="paragraph" w:customStyle="1" w:styleId="21">
    <w:name w:val="Название2"/>
    <w:basedOn w:val="a"/>
    <w:rsid w:val="009C65B6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9C65B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9C65B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C65B6"/>
    <w:pPr>
      <w:suppressLineNumbers/>
    </w:pPr>
    <w:rPr>
      <w:rFonts w:cs="Mangal"/>
    </w:rPr>
  </w:style>
  <w:style w:type="paragraph" w:styleId="aa">
    <w:name w:val="Balloon Text"/>
    <w:basedOn w:val="a"/>
    <w:rsid w:val="009C65B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9C65B6"/>
    <w:pPr>
      <w:widowControl w:val="0"/>
      <w:spacing w:before="280" w:after="280"/>
      <w:ind w:firstLine="567"/>
      <w:jc w:val="both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210">
    <w:name w:val="Основной текст с отступом 21"/>
    <w:basedOn w:val="a"/>
    <w:rsid w:val="009C65B6"/>
    <w:pPr>
      <w:spacing w:after="120" w:line="480" w:lineRule="auto"/>
      <w:ind w:left="283"/>
    </w:pPr>
  </w:style>
  <w:style w:type="paragraph" w:customStyle="1" w:styleId="ConsPlusNonformat">
    <w:name w:val="ConsPlusNonformat"/>
    <w:rsid w:val="009C65B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c">
    <w:name w:val="No Spacing"/>
    <w:link w:val="ad"/>
    <w:uiPriority w:val="1"/>
    <w:qFormat/>
    <w:rsid w:val="009C65B6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ConsPlusNormal">
    <w:name w:val="ConsPlusNormal"/>
    <w:link w:val="ConsPlusNormal0"/>
    <w:qFormat/>
    <w:rsid w:val="009C65B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rsid w:val="009C65B6"/>
    <w:pPr>
      <w:suppressLineNumbers/>
    </w:pPr>
  </w:style>
  <w:style w:type="paragraph" w:customStyle="1" w:styleId="af">
    <w:name w:val="Заголовок таблицы"/>
    <w:basedOn w:val="ae"/>
    <w:rsid w:val="009C65B6"/>
    <w:pPr>
      <w:jc w:val="center"/>
    </w:pPr>
    <w:rPr>
      <w:b/>
      <w:bCs/>
    </w:rPr>
  </w:style>
  <w:style w:type="paragraph" w:styleId="af0">
    <w:name w:val="header"/>
    <w:basedOn w:val="a"/>
    <w:uiPriority w:val="99"/>
    <w:rsid w:val="009C65B6"/>
    <w:pPr>
      <w:tabs>
        <w:tab w:val="center" w:pos="4677"/>
        <w:tab w:val="right" w:pos="9355"/>
      </w:tabs>
    </w:pPr>
  </w:style>
  <w:style w:type="paragraph" w:styleId="af1">
    <w:name w:val="footer"/>
    <w:basedOn w:val="a"/>
    <w:uiPriority w:val="99"/>
    <w:rsid w:val="009C65B6"/>
    <w:pPr>
      <w:tabs>
        <w:tab w:val="center" w:pos="4677"/>
        <w:tab w:val="right" w:pos="9355"/>
      </w:tabs>
    </w:pPr>
  </w:style>
  <w:style w:type="table" w:styleId="af2">
    <w:name w:val="Table Grid"/>
    <w:basedOn w:val="a1"/>
    <w:uiPriority w:val="59"/>
    <w:rsid w:val="00AC04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uiPriority w:val="99"/>
    <w:semiHidden/>
    <w:unhideWhenUsed/>
    <w:rsid w:val="00EC199B"/>
    <w:rPr>
      <w:color w:val="954F72"/>
      <w:u w:val="single"/>
    </w:rPr>
  </w:style>
  <w:style w:type="character" w:customStyle="1" w:styleId="23">
    <w:name w:val="Основной текст (2)_"/>
    <w:link w:val="24"/>
    <w:locked/>
    <w:rsid w:val="00764914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64914"/>
    <w:pPr>
      <w:widowControl w:val="0"/>
      <w:shd w:val="clear" w:color="auto" w:fill="FFFFFF"/>
      <w:suppressAutoHyphens w:val="0"/>
      <w:spacing w:before="960" w:after="540" w:line="240" w:lineRule="exact"/>
      <w:ind w:hanging="1880"/>
      <w:jc w:val="both"/>
    </w:pPr>
    <w:rPr>
      <w:sz w:val="26"/>
      <w:szCs w:val="26"/>
    </w:rPr>
  </w:style>
  <w:style w:type="character" w:customStyle="1" w:styleId="25">
    <w:name w:val="Основной текст (2) + Полужирный"/>
    <w:aliases w:val="Интервал 0 pt"/>
    <w:rsid w:val="00764914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ConsPlusNormal0">
    <w:name w:val="ConsPlusNormal Знак"/>
    <w:link w:val="ConsPlusNormal"/>
    <w:rsid w:val="005526C9"/>
    <w:rPr>
      <w:rFonts w:ascii="Arial" w:hAnsi="Arial" w:cs="Arial"/>
      <w:lang w:eastAsia="ar-SA" w:bidi="ar-SA"/>
    </w:rPr>
  </w:style>
  <w:style w:type="character" w:customStyle="1" w:styleId="ad">
    <w:name w:val="Без интервала Знак"/>
    <w:link w:val="ac"/>
    <w:uiPriority w:val="1"/>
    <w:locked/>
    <w:rsid w:val="001C50A7"/>
    <w:rPr>
      <w:rFonts w:ascii="Calibri" w:eastAsia="Calibri" w:hAnsi="Calibri"/>
      <w:sz w:val="22"/>
      <w:szCs w:val="22"/>
      <w:lang w:eastAsia="ar-SA" w:bidi="ar-SA"/>
    </w:rPr>
  </w:style>
  <w:style w:type="table" w:customStyle="1" w:styleId="13">
    <w:name w:val="Сетка таблицы1"/>
    <w:basedOn w:val="a1"/>
    <w:next w:val="af2"/>
    <w:uiPriority w:val="59"/>
    <w:rsid w:val="00013F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2A18E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2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ch_rono@stavminobr.ru" TargetMode="External"/><Relationship Id="rId13" Type="http://schemas.openxmlformats.org/officeDocument/2006/relationships/hyperlink" Target="consultantplus://offline/ref=9F368EE646EA596723C5E90D9B63FC241DCDCA76D4DAA4A56995A11C26C0542C1F5872420BB824526B4A81C3E2A84ABCDFF5B68624712453ECJ2J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368EE646EA596723C5E90D9B63FC241DCDCA76D4DAA4A56995A11C26C0542C1F58724708B370062914D893AEE347BFC9E9B686E3JBJ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368EE646EA596723C5E90D9B63FC241DCDCA76D4DAA4A56995A11C26C0542C1F5872420BB824566D4A81C3E2A84ABCDFF5B68624712453ECJ2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26.gosuslugi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9F368EE646EA596723C5E90D9B63FC241DCDCA76D4DAA4A56995A11C26C0542C1F5872420BB82453684A81C3E2A84ABCDFF5B68624712453ECJ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BB091-A2F2-4E69-937C-D5D3E139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27</Pages>
  <Words>10108</Words>
  <Characters>57622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67595</CharactersWithSpaces>
  <SharedDoc>false</SharedDoc>
  <HLinks>
    <vt:vector size="60" baseType="variant">
      <vt:variant>
        <vt:i4>65603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P534</vt:lpwstr>
      </vt:variant>
      <vt:variant>
        <vt:i4>1507409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consultantplus://offline/ref=9F368EE646EA596723C5F7008D0FA22E19C39173DDDEA7F634C7A74B799052795F1874175AFC715A6C49CB92A4E345BDD5EEJAJ</vt:lpwstr>
      </vt:variant>
      <vt:variant>
        <vt:lpwstr/>
      </vt:variant>
      <vt:variant>
        <vt:i4>1835009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consultantplus://offline/ref=9F368EE646EA596723C5E90D9B63FC241DCDCA76D4DAA4A56995A11C26C0542C0D582A4E0AB03A576F5FD792A4EFJCJ</vt:lpwstr>
      </vt:variant>
      <vt:variant>
        <vt:lpwstr/>
      </vt:variant>
      <vt:variant>
        <vt:i4>1507409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consultantplus://offline/ref=9F368EE646EA596723C5F7008D0FA22E19C39173DDDEA7F634C7A74B799052795F1874175AFC715A6C49CB92A4E345BDD5EEJAJ</vt:lpwstr>
      </vt:variant>
      <vt:variant>
        <vt:lpwstr/>
      </vt:variant>
      <vt:variant>
        <vt:i4>7798842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consultantplus://offline/ref=9F368EE646EA596723C5E90D9B63FC241DCDCA76D4DAA4A56995A11C26C0542C1F5872420BB82453684A81C3E2A84ABCDFF5B68624712453ECJ2J</vt:lpwstr>
      </vt:variant>
      <vt:variant>
        <vt:lpwstr/>
      </vt:variant>
      <vt:variant>
        <vt:i4>7798881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consultantplus://offline/ref=9F368EE646EA596723C5E90D9B63FC241DCDCA76D4DAA4A56995A11C26C0542C1F5872420BB824526B4A81C3E2A84ABCDFF5B68624712453ECJ2J</vt:lpwstr>
      </vt:variant>
      <vt:variant>
        <vt:lpwstr/>
      </vt:variant>
      <vt:variant>
        <vt:i4>7733356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consultantplus://offline/ref=9F368EE646EA596723C5E90D9B63FC241DCDCA76D4DAA4A56995A11C26C0542C1F58724708B370062914D893AEE347BFC9E9B686E3JBJ</vt:lpwstr>
      </vt:variant>
      <vt:variant>
        <vt:lpwstr/>
      </vt:variant>
      <vt:variant>
        <vt:i4>7798883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consultantplus://offline/ref=9F368EE646EA596723C5E90D9B63FC241DCDCA76D4DAA4A56995A11C26C0542C1F5872420BB824566D4A81C3E2A84ABCDFF5B68624712453ECJ2J</vt:lpwstr>
      </vt:variant>
      <vt:variant>
        <vt:lpwstr/>
      </vt:variant>
      <vt:variant>
        <vt:i4>4128812</vt:i4>
      </vt:variant>
      <vt:variant>
        <vt:i4>3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User10</cp:lastModifiedBy>
  <cp:revision>56</cp:revision>
  <cp:lastPrinted>2021-12-20T13:07:00Z</cp:lastPrinted>
  <dcterms:created xsi:type="dcterms:W3CDTF">2021-07-15T12:54:00Z</dcterms:created>
  <dcterms:modified xsi:type="dcterms:W3CDTF">2024-06-20T06:00:00Z</dcterms:modified>
</cp:coreProperties>
</file>